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08761DF4" w:rsidR="007C6624" w:rsidRPr="007866FF" w:rsidRDefault="007866FF">
      <w:pPr>
        <w:tabs>
          <w:tab w:val="left" w:pos="-7371"/>
          <w:tab w:val="left" w:pos="567"/>
        </w:tabs>
        <w:jc w:val="both"/>
        <w:rPr>
          <w:b/>
          <w:bCs/>
          <w:sz w:val="28"/>
          <w:szCs w:val="28"/>
        </w:rPr>
      </w:pPr>
      <w:r w:rsidRPr="007866FF">
        <w:rPr>
          <w:b/>
          <w:bCs/>
          <w:sz w:val="28"/>
          <w:szCs w:val="28"/>
        </w:rPr>
        <w:t xml:space="preserve">Lisa 4 Tehniline kirjeldus </w:t>
      </w:r>
    </w:p>
    <w:p w14:paraId="499ECDC4" w14:textId="77777777" w:rsidR="007866FF" w:rsidRDefault="007866FF">
      <w:pPr>
        <w:tabs>
          <w:tab w:val="left" w:pos="-7371"/>
          <w:tab w:val="left" w:pos="567"/>
        </w:tabs>
        <w:jc w:val="both"/>
      </w:pPr>
    </w:p>
    <w:p w14:paraId="3B4508C8" w14:textId="77777777" w:rsidR="007866FF" w:rsidRDefault="007866FF">
      <w:pPr>
        <w:tabs>
          <w:tab w:val="left" w:pos="-7371"/>
          <w:tab w:val="left" w:pos="567"/>
        </w:tabs>
        <w:jc w:val="both"/>
      </w:pPr>
    </w:p>
    <w:p w14:paraId="4C5FF288" w14:textId="77777777" w:rsidR="007866FF" w:rsidRDefault="007866FF">
      <w:pPr>
        <w:tabs>
          <w:tab w:val="left" w:pos="-7371"/>
          <w:tab w:val="left" w:pos="567"/>
        </w:tabs>
        <w:jc w:val="both"/>
      </w:pPr>
    </w:p>
    <w:p w14:paraId="08D44456" w14:textId="2FB8FEAA"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proofErr w:type="spellStart"/>
      <w:r w:rsidR="007A0A4B" w:rsidRPr="007A0A4B">
        <w:rPr>
          <w:bCs/>
        </w:rPr>
        <w:t>Koolmajärve</w:t>
      </w:r>
      <w:proofErr w:type="spellEnd"/>
      <w:r w:rsidR="007A0A4B" w:rsidRPr="007A0A4B">
        <w:rPr>
          <w:bCs/>
        </w:rPr>
        <w:t xml:space="preserve"> teede</w:t>
      </w:r>
      <w:r w:rsidR="00FA7877" w:rsidRPr="00FA7877">
        <w:rPr>
          <w:bCs/>
        </w:rPr>
        <w:t xml:space="preserve"> rekonstrueerimine</w:t>
      </w:r>
      <w:r w:rsidR="009133A6">
        <w:rPr>
          <w:bCs/>
        </w:rPr>
        <w:t>.</w:t>
      </w:r>
      <w:r w:rsidR="007866FF" w:rsidRPr="007866FF">
        <w:t xml:space="preserve"> </w:t>
      </w:r>
      <w:r w:rsidR="007866FF" w:rsidRPr="007866FF">
        <w:rPr>
          <w:bCs/>
        </w:rPr>
        <w:t>Viitenumber: 304456</w:t>
      </w:r>
      <w:r w:rsidR="007866FF">
        <w:rPr>
          <w:bCs/>
        </w:rPr>
        <w:t>.</w:t>
      </w:r>
    </w:p>
    <w:p w14:paraId="21729C8F" w14:textId="5C09F027" w:rsidR="00A91140" w:rsidRPr="00293C40" w:rsidRDefault="00A91140" w:rsidP="007C6624">
      <w:pPr>
        <w:tabs>
          <w:tab w:val="left" w:pos="567"/>
        </w:tabs>
        <w:jc w:val="both"/>
      </w:pPr>
      <w:r w:rsidRPr="00C62AB9">
        <w:t>Klassifikatsioon</w:t>
      </w:r>
      <w:r w:rsidRPr="00293C40">
        <w:t xml:space="preserve">: </w:t>
      </w:r>
      <w:r w:rsidR="00AB4F2B" w:rsidRPr="00AB4F2B">
        <w:t>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CC818D8" w14:textId="06E112EF"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7A0A4B">
        <w:rPr>
          <w:rFonts w:cstheme="minorHAnsi"/>
          <w:b/>
          <w:bCs/>
        </w:rPr>
        <w:t>Reaalprojekt OÜ</w:t>
      </w:r>
      <w:r w:rsidR="008E7B1B" w:rsidRPr="008E7B1B">
        <w:rPr>
          <w:rFonts w:cstheme="minorHAnsi"/>
          <w:b/>
          <w:bCs/>
        </w:rPr>
        <w:t xml:space="preserve"> </w:t>
      </w:r>
      <w:r w:rsidR="008E7B1B" w:rsidRPr="008E7B1B">
        <w:rPr>
          <w:rFonts w:cstheme="minorHAnsi"/>
        </w:rPr>
        <w:t>poolt koostatud „</w:t>
      </w:r>
      <w:proofErr w:type="spellStart"/>
      <w:r w:rsidR="007A0A4B" w:rsidRPr="007A0A4B">
        <w:rPr>
          <w:rFonts w:cstheme="minorHAnsi"/>
        </w:rPr>
        <w:t>Koolmajärve</w:t>
      </w:r>
      <w:proofErr w:type="spellEnd"/>
      <w:r w:rsidR="007A0A4B" w:rsidRPr="007A0A4B">
        <w:rPr>
          <w:rFonts w:cstheme="minorHAnsi"/>
        </w:rPr>
        <w:t xml:space="preserve"> </w:t>
      </w:r>
      <w:r w:rsidR="007A0A4B">
        <w:rPr>
          <w:rFonts w:cstheme="minorHAnsi"/>
        </w:rPr>
        <w:t xml:space="preserve">küla </w:t>
      </w:r>
      <w:r w:rsidR="007A0A4B" w:rsidRPr="007A0A4B">
        <w:rPr>
          <w:rFonts w:cstheme="minorHAnsi"/>
        </w:rPr>
        <w:t>teed</w:t>
      </w:r>
      <w:r w:rsidR="008E7B1B" w:rsidRPr="008E7B1B">
        <w:rPr>
          <w:rFonts w:cstheme="minorHAnsi"/>
        </w:rPr>
        <w:t>“</w:t>
      </w:r>
      <w:r w:rsidR="00222773" w:rsidRPr="008E7B1B">
        <w:rPr>
          <w:rFonts w:cstheme="minorHAnsi"/>
        </w:rPr>
        <w:t>.</w:t>
      </w:r>
      <w:bookmarkEnd w:id="0"/>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14B8EBAB" w:rsidR="00211846" w:rsidRDefault="00211846" w:rsidP="00CD4BFE">
      <w:pPr>
        <w:tabs>
          <w:tab w:val="left" w:pos="567"/>
          <w:tab w:val="left" w:pos="709"/>
        </w:tabs>
        <w:jc w:val="both"/>
      </w:pPr>
      <w:r w:rsidRPr="001F0F11">
        <w:t>Objektiga on võimalik tutvuda:</w:t>
      </w:r>
      <w:r>
        <w:t xml:space="preserve"> </w:t>
      </w:r>
      <w:r w:rsidR="004C674D">
        <w:t xml:space="preserve">metsataristuspetsialist </w:t>
      </w:r>
      <w:r w:rsidR="007635E1" w:rsidRPr="00125F24">
        <w:t>Rein Kilgi, tel: 5073440, e-</w:t>
      </w:r>
      <w:r w:rsidR="007635E1">
        <w:t>post</w:t>
      </w:r>
      <w:r w:rsidR="007635E1" w:rsidRPr="00125F24">
        <w:t xml:space="preserve">: </w:t>
      </w:r>
      <w:hyperlink r:id="rId8" w:history="1">
        <w:r w:rsidR="007635E1" w:rsidRPr="00A41F7B">
          <w:rPr>
            <w:rStyle w:val="Hperlink"/>
          </w:rPr>
          <w:t>rein.kilgi@rmk.ee</w:t>
        </w:r>
      </w:hyperlink>
      <w:r w:rsidR="007635E1">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75BEFCB5"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C61F47">
        <w:t>6</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7866FF" w:rsidRDefault="00664C0C" w:rsidP="00297211">
      <w:pPr>
        <w:pStyle w:val="Pealkiri2"/>
        <w:numPr>
          <w:ilvl w:val="0"/>
          <w:numId w:val="0"/>
        </w:numPr>
        <w:ind w:left="576" w:hanging="576"/>
        <w:jc w:val="both"/>
        <w:rPr>
          <w:rFonts w:ascii="Times New Roman" w:hAnsi="Times New Roman" w:cs="Times New Roman"/>
          <w:i w:val="0"/>
          <w:iCs w:val="0"/>
        </w:rPr>
      </w:pPr>
      <w:r w:rsidRPr="007866FF">
        <w:rPr>
          <w:rFonts w:ascii="Times New Roman" w:hAnsi="Times New Roman" w:cs="Times New Roman"/>
          <w:i w:val="0"/>
          <w:iCs w:val="0"/>
        </w:rPr>
        <w:t>Hanke tehniline kirjeldus</w:t>
      </w:r>
    </w:p>
    <w:p w14:paraId="4D33C039" w14:textId="51A6DBAC" w:rsidR="007E11D1" w:rsidRPr="00423856" w:rsidRDefault="003810A6" w:rsidP="001C7EB4">
      <w:pPr>
        <w:suppressAutoHyphens w:val="0"/>
        <w:autoSpaceDE w:val="0"/>
        <w:autoSpaceDN w:val="0"/>
        <w:adjustRightInd w:val="0"/>
        <w:jc w:val="both"/>
        <w:rPr>
          <w:rFonts w:eastAsia="Calibri"/>
          <w:bCs/>
          <w:lang w:eastAsia="en-US"/>
        </w:rPr>
      </w:pPr>
      <w:bookmarkStart w:id="1" w:name="_Hlk212718454"/>
      <w:r>
        <w:rPr>
          <w:rFonts w:eastAsia="Calibri"/>
          <w:bCs/>
          <w:lang w:eastAsia="en-US"/>
        </w:rPr>
        <w:t xml:space="preserve">Torni </w:t>
      </w:r>
      <w:r w:rsidR="004E26C5">
        <w:rPr>
          <w:rFonts w:eastAsia="Calibri"/>
          <w:bCs/>
          <w:lang w:eastAsia="en-US"/>
        </w:rPr>
        <w:t>tee (</w:t>
      </w:r>
      <w:r>
        <w:rPr>
          <w:rFonts w:eastAsia="Calibri"/>
          <w:bCs/>
          <w:lang w:eastAsia="en-US"/>
        </w:rPr>
        <w:t>1,51</w:t>
      </w:r>
      <w:r w:rsidR="004E26C5">
        <w:rPr>
          <w:rFonts w:eastAsia="Calibri"/>
          <w:bCs/>
          <w:lang w:eastAsia="en-US"/>
        </w:rPr>
        <w:t xml:space="preserve"> km)</w:t>
      </w:r>
      <w:bookmarkEnd w:id="1"/>
      <w:r w:rsidR="008711DA">
        <w:rPr>
          <w:rFonts w:eastAsia="Calibri"/>
          <w:bCs/>
          <w:lang w:eastAsia="en-US"/>
        </w:rPr>
        <w:t xml:space="preserve"> ja </w:t>
      </w:r>
      <w:bookmarkStart w:id="2" w:name="_Hlk217029757"/>
      <w:r>
        <w:rPr>
          <w:rFonts w:eastAsia="Calibri"/>
          <w:bCs/>
          <w:lang w:eastAsia="en-US"/>
        </w:rPr>
        <w:t>Kuulma järve</w:t>
      </w:r>
      <w:r w:rsidR="008711DA">
        <w:rPr>
          <w:rFonts w:eastAsia="Calibri"/>
          <w:bCs/>
          <w:lang w:eastAsia="en-US"/>
        </w:rPr>
        <w:t xml:space="preserve"> tee </w:t>
      </w:r>
      <w:bookmarkEnd w:id="2"/>
      <w:r w:rsidR="008711DA">
        <w:rPr>
          <w:rFonts w:eastAsia="Calibri"/>
          <w:bCs/>
          <w:lang w:eastAsia="en-US"/>
        </w:rPr>
        <w:t>(</w:t>
      </w:r>
      <w:r w:rsidR="00DA201B">
        <w:rPr>
          <w:rFonts w:eastAsia="Calibri"/>
          <w:bCs/>
          <w:lang w:eastAsia="en-US"/>
        </w:rPr>
        <w:t>1,6</w:t>
      </w:r>
      <w:r w:rsidR="008711DA">
        <w:rPr>
          <w:rFonts w:eastAsia="Calibri"/>
          <w:bCs/>
          <w:lang w:eastAsia="en-US"/>
        </w:rPr>
        <w:t xml:space="preserve"> km)</w:t>
      </w:r>
      <w:r w:rsidR="008E33B5" w:rsidRPr="004A1DBE">
        <w:rPr>
          <w:rFonts w:eastAsia="Calibri"/>
          <w:bCs/>
          <w:lang w:eastAsia="en-US"/>
        </w:rPr>
        <w:t xml:space="preserve">, </w:t>
      </w:r>
      <w:r w:rsidR="008E33B5" w:rsidRPr="002606C6">
        <w:rPr>
          <w:rFonts w:eastAsia="Calibri"/>
          <w:bCs/>
          <w:lang w:eastAsia="en-US"/>
        </w:rPr>
        <w:t>mis asu</w:t>
      </w:r>
      <w:r w:rsidR="00AB0F4D" w:rsidRPr="002606C6">
        <w:rPr>
          <w:rFonts w:eastAsia="Calibri"/>
          <w:bCs/>
          <w:lang w:eastAsia="en-US"/>
        </w:rPr>
        <w:t>vad</w:t>
      </w:r>
      <w:r w:rsidR="00B22FAE" w:rsidRPr="002606C6">
        <w:rPr>
          <w:rFonts w:eastAsia="Calibri"/>
          <w:bCs/>
          <w:lang w:eastAsia="en-US"/>
        </w:rPr>
        <w:t xml:space="preserve"> </w:t>
      </w:r>
      <w:proofErr w:type="spellStart"/>
      <w:r w:rsidR="00DA201B">
        <w:rPr>
          <w:rFonts w:eastAsia="Calibri"/>
          <w:bCs/>
          <w:lang w:eastAsia="en-US"/>
        </w:rPr>
        <w:t>Koolmajärve</w:t>
      </w:r>
      <w:proofErr w:type="spellEnd"/>
      <w:r w:rsidR="00DA201B">
        <w:rPr>
          <w:rFonts w:eastAsia="Calibri"/>
          <w:bCs/>
          <w:lang w:eastAsia="en-US"/>
        </w:rPr>
        <w:t>, Koolma ja Timo</w:t>
      </w:r>
      <w:r w:rsidR="00C26B35" w:rsidRPr="002606C6">
        <w:rPr>
          <w:rFonts w:eastAsia="Calibri"/>
          <w:bCs/>
          <w:lang w:eastAsia="en-US"/>
        </w:rPr>
        <w:t xml:space="preserve"> </w:t>
      </w:r>
      <w:r w:rsidR="00FB4D0F" w:rsidRPr="00423856">
        <w:rPr>
          <w:rFonts w:eastAsia="Calibri"/>
          <w:bCs/>
          <w:lang w:eastAsia="en-US"/>
        </w:rPr>
        <w:t>külas</w:t>
      </w:r>
      <w:r w:rsidR="00801CD7" w:rsidRPr="00423856">
        <w:rPr>
          <w:rFonts w:eastAsia="Calibri"/>
          <w:bCs/>
          <w:lang w:eastAsia="en-US"/>
        </w:rPr>
        <w:t>,</w:t>
      </w:r>
      <w:r w:rsidR="00FB4D0F" w:rsidRPr="00423856">
        <w:rPr>
          <w:rFonts w:eastAsia="Calibri"/>
          <w:bCs/>
          <w:lang w:eastAsia="en-US"/>
        </w:rPr>
        <w:t xml:space="preserve"> </w:t>
      </w:r>
      <w:r w:rsidR="00E809E2" w:rsidRPr="00423856">
        <w:rPr>
          <w:rFonts w:eastAsia="Calibri"/>
          <w:bCs/>
          <w:lang w:eastAsia="en-US"/>
        </w:rPr>
        <w:t>Räpina</w:t>
      </w:r>
      <w:r w:rsidR="00FB4D0F" w:rsidRPr="00423856">
        <w:rPr>
          <w:rFonts w:eastAsia="Calibri"/>
          <w:bCs/>
          <w:lang w:eastAsia="en-US"/>
        </w:rPr>
        <w:t xml:space="preserve"> vallas</w:t>
      </w:r>
      <w:r w:rsidR="00FD7863" w:rsidRPr="00423856">
        <w:rPr>
          <w:rFonts w:eastAsia="Calibri"/>
          <w:bCs/>
          <w:lang w:eastAsia="en-US"/>
        </w:rPr>
        <w:t>,</w:t>
      </w:r>
      <w:r w:rsidR="00697763" w:rsidRPr="00423856">
        <w:rPr>
          <w:rFonts w:eastAsia="Calibri"/>
          <w:bCs/>
          <w:lang w:eastAsia="en-US"/>
        </w:rPr>
        <w:t xml:space="preserve"> </w:t>
      </w:r>
      <w:r w:rsidR="00E809E2" w:rsidRPr="00423856">
        <w:rPr>
          <w:rFonts w:eastAsia="Calibri"/>
          <w:bCs/>
          <w:lang w:eastAsia="en-US"/>
        </w:rPr>
        <w:t>Põlva</w:t>
      </w:r>
      <w:r w:rsidR="008A62CF" w:rsidRPr="00423856">
        <w:rPr>
          <w:rFonts w:eastAsia="Calibri"/>
          <w:bCs/>
          <w:lang w:eastAsia="en-US"/>
        </w:rPr>
        <w:t xml:space="preserve"> </w:t>
      </w:r>
      <w:r w:rsidR="00FB4D0F" w:rsidRPr="00423856">
        <w:rPr>
          <w:rFonts w:eastAsia="Calibri"/>
          <w:bCs/>
          <w:lang w:eastAsia="en-US"/>
        </w:rPr>
        <w:t>maakonnas</w:t>
      </w:r>
      <w:r w:rsidR="00481FFA" w:rsidRPr="00423856">
        <w:rPr>
          <w:rFonts w:eastAsia="Calibri"/>
          <w:bCs/>
          <w:lang w:eastAsia="en-US"/>
        </w:rPr>
        <w:t>.</w:t>
      </w:r>
    </w:p>
    <w:p w14:paraId="414C86A9" w14:textId="3529B3D6" w:rsidR="00920C3D" w:rsidRPr="00423856" w:rsidRDefault="00423856" w:rsidP="00920C3D">
      <w:pPr>
        <w:suppressAutoHyphens w:val="0"/>
        <w:autoSpaceDE w:val="0"/>
        <w:autoSpaceDN w:val="0"/>
        <w:adjustRightInd w:val="0"/>
        <w:jc w:val="both"/>
        <w:rPr>
          <w:rFonts w:eastAsia="Calibri"/>
          <w:bCs/>
          <w:lang w:eastAsia="en-US"/>
        </w:rPr>
      </w:pPr>
      <w:r w:rsidRPr="00423856">
        <w:rPr>
          <w:rFonts w:eastAsia="Calibri"/>
          <w:bCs/>
          <w:lang w:eastAsia="en-US"/>
        </w:rPr>
        <w:t>Torni tee</w:t>
      </w:r>
      <w:r w:rsidR="00920C3D" w:rsidRPr="00423856">
        <w:rPr>
          <w:rFonts w:eastAsia="Calibri"/>
          <w:bCs/>
          <w:lang w:eastAsia="en-US"/>
        </w:rPr>
        <w:t xml:space="preserve"> saab alguse </w:t>
      </w:r>
      <w:r w:rsidRPr="00423856">
        <w:rPr>
          <w:rFonts w:eastAsia="Calibri"/>
          <w:bCs/>
          <w:lang w:eastAsia="en-US"/>
        </w:rPr>
        <w:t xml:space="preserve">riigiteelt nr 18110 </w:t>
      </w:r>
      <w:proofErr w:type="spellStart"/>
      <w:r w:rsidRPr="00423856">
        <w:rPr>
          <w:rFonts w:eastAsia="Calibri"/>
          <w:bCs/>
          <w:lang w:eastAsia="en-US"/>
        </w:rPr>
        <w:t>Rosma</w:t>
      </w:r>
      <w:proofErr w:type="spellEnd"/>
      <w:r w:rsidRPr="00423856">
        <w:rPr>
          <w:rFonts w:eastAsia="Calibri"/>
          <w:bCs/>
          <w:lang w:eastAsia="en-US"/>
        </w:rPr>
        <w:t>–Tiike–Leevi (tee km 13,103) ja Kuulma järve tee</w:t>
      </w:r>
      <w:r w:rsidR="00920C3D" w:rsidRPr="00423856">
        <w:rPr>
          <w:rFonts w:eastAsia="Calibri"/>
          <w:bCs/>
          <w:lang w:eastAsia="en-US"/>
        </w:rPr>
        <w:t xml:space="preserve"> saab alguse </w:t>
      </w:r>
      <w:r w:rsidRPr="00423856">
        <w:rPr>
          <w:rFonts w:eastAsia="Calibri"/>
          <w:bCs/>
          <w:lang w:eastAsia="en-US"/>
        </w:rPr>
        <w:t>Torni teelt</w:t>
      </w:r>
      <w:r w:rsidR="00920C3D" w:rsidRPr="00423856">
        <w:rPr>
          <w:rFonts w:eastAsia="Calibri"/>
          <w:bCs/>
          <w:lang w:eastAsia="en-US"/>
        </w:rPr>
        <w:t>.</w:t>
      </w:r>
    </w:p>
    <w:p w14:paraId="31E52701" w14:textId="42A81C82" w:rsidR="005A12C0" w:rsidRPr="00524FE1" w:rsidRDefault="00507251" w:rsidP="00F92AA3">
      <w:pPr>
        <w:suppressAutoHyphens w:val="0"/>
        <w:autoSpaceDE w:val="0"/>
        <w:autoSpaceDN w:val="0"/>
        <w:adjustRightInd w:val="0"/>
        <w:jc w:val="both"/>
        <w:rPr>
          <w:lang w:eastAsia="et-EE"/>
        </w:rPr>
      </w:pPr>
      <w:r w:rsidRPr="00423856">
        <w:rPr>
          <w:lang w:eastAsia="et-EE"/>
        </w:rPr>
        <w:t>Vajalikud raietööd on RMK pool</w:t>
      </w:r>
      <w:r w:rsidR="006E1F4C" w:rsidRPr="00423856">
        <w:rPr>
          <w:lang w:eastAsia="et-EE"/>
        </w:rPr>
        <w:t>t</w:t>
      </w:r>
      <w:r w:rsidRPr="00423856">
        <w:rPr>
          <w:lang w:eastAsia="et-EE"/>
        </w:rPr>
        <w:t xml:space="preserve"> </w:t>
      </w:r>
      <w:r w:rsidR="00CD65CB" w:rsidRPr="00423856">
        <w:rPr>
          <w:lang w:eastAsia="et-EE"/>
        </w:rPr>
        <w:t>tehtud</w:t>
      </w:r>
      <w:r w:rsidR="006A49B4" w:rsidRPr="00524FE1">
        <w:rPr>
          <w:lang w:eastAsia="et-EE"/>
        </w:rPr>
        <w:t>.</w:t>
      </w:r>
      <w:r w:rsidR="004E2F79" w:rsidRPr="00524FE1">
        <w:rPr>
          <w:lang w:eastAsia="et-EE"/>
        </w:rPr>
        <w:t xml:space="preserve"> </w:t>
      </w:r>
      <w:r w:rsidR="0051785D" w:rsidRPr="00524FE1">
        <w:rPr>
          <w:lang w:eastAsia="et-EE"/>
        </w:rPr>
        <w:t>Ehitaja teostab vajalike ja segavate puude ja põõsast</w:t>
      </w:r>
      <w:r w:rsidR="001B4A62" w:rsidRPr="00524FE1">
        <w:rPr>
          <w:lang w:eastAsia="et-EE"/>
        </w:rPr>
        <w:t xml:space="preserve">e raie ja </w:t>
      </w:r>
      <w:proofErr w:type="spellStart"/>
      <w:r w:rsidR="001B4A62" w:rsidRPr="00524FE1">
        <w:rPr>
          <w:lang w:eastAsia="et-EE"/>
        </w:rPr>
        <w:t>kokkuveo</w:t>
      </w:r>
      <w:proofErr w:type="spellEnd"/>
      <w:r w:rsidR="001B4A62" w:rsidRPr="00524FE1">
        <w:rPr>
          <w:lang w:eastAsia="et-EE"/>
        </w:rPr>
        <w:t xml:space="preserve">. </w:t>
      </w:r>
      <w:r w:rsidR="001049B5" w:rsidRPr="00524FE1">
        <w:rPr>
          <w:lang w:eastAsia="et-EE"/>
        </w:rPr>
        <w:t xml:space="preserve">Raie käigus tuleb teha raiutavatest puudest etteantud sortimenti, see kokku vedada ja ladustada etteantud kohta. </w:t>
      </w:r>
    </w:p>
    <w:p w14:paraId="41A8F65B" w14:textId="665F7E92" w:rsidR="008E6D7F" w:rsidRPr="00E809E2" w:rsidRDefault="0089129C" w:rsidP="0048269D">
      <w:pPr>
        <w:suppressAutoHyphens w:val="0"/>
        <w:autoSpaceDE w:val="0"/>
        <w:autoSpaceDN w:val="0"/>
        <w:adjustRightInd w:val="0"/>
        <w:jc w:val="both"/>
        <w:rPr>
          <w:highlight w:val="yellow"/>
        </w:rPr>
      </w:pPr>
      <w:r w:rsidRPr="00524FE1">
        <w:rPr>
          <w:bCs/>
        </w:rPr>
        <w:t xml:space="preserve">Edasi tuleb teostada </w:t>
      </w:r>
      <w:r w:rsidR="009166AD" w:rsidRPr="00524FE1">
        <w:rPr>
          <w:bCs/>
        </w:rPr>
        <w:t>kändude juurimine</w:t>
      </w:r>
      <w:r w:rsidR="0028190D" w:rsidRPr="00524FE1">
        <w:rPr>
          <w:bCs/>
        </w:rPr>
        <w:t xml:space="preserve"> (</w:t>
      </w:r>
      <w:r w:rsidR="00524FE1" w:rsidRPr="00524FE1">
        <w:rPr>
          <w:bCs/>
        </w:rPr>
        <w:t>0,4</w:t>
      </w:r>
      <w:r w:rsidR="0028190D" w:rsidRPr="00524FE1">
        <w:rPr>
          <w:bCs/>
        </w:rPr>
        <w:t>ha)</w:t>
      </w:r>
      <w:r w:rsidR="00040158" w:rsidRPr="00524FE1">
        <w:rPr>
          <w:bCs/>
        </w:rPr>
        <w:t xml:space="preserve">. </w:t>
      </w:r>
      <w:r w:rsidR="00BB55D0" w:rsidRPr="00524FE1">
        <w:rPr>
          <w:bCs/>
        </w:rPr>
        <w:t xml:space="preserve">Kännud juuritakse </w:t>
      </w:r>
      <w:r w:rsidR="006E235F" w:rsidRPr="00524FE1">
        <w:rPr>
          <w:bCs/>
        </w:rPr>
        <w:t xml:space="preserve">teede puhul </w:t>
      </w:r>
      <w:r w:rsidR="00BB55D0" w:rsidRPr="00524FE1">
        <w:rPr>
          <w:bCs/>
        </w:rPr>
        <w:t>kogu teetrassi laiuse ulatuses</w:t>
      </w:r>
      <w:r w:rsidR="00A14104" w:rsidRPr="00524FE1">
        <w:rPr>
          <w:bCs/>
        </w:rPr>
        <w:t xml:space="preserve"> ja </w:t>
      </w:r>
      <w:r w:rsidR="00953368" w:rsidRPr="00524FE1">
        <w:rPr>
          <w:bCs/>
        </w:rPr>
        <w:t>koondatakse hunnikutesse</w:t>
      </w:r>
      <w:r w:rsidR="00230147" w:rsidRPr="00524FE1">
        <w:rPr>
          <w:bCs/>
        </w:rPr>
        <w:t xml:space="preserve">. </w:t>
      </w:r>
      <w:r w:rsidR="00020020" w:rsidRPr="00524FE1">
        <w:rPr>
          <w:bCs/>
        </w:rPr>
        <w:t>Võsaga kaetud aladel töödeldakse kraavi nõlva võimalusel freesimise teel.</w:t>
      </w:r>
      <w:r w:rsidR="006266B3" w:rsidRPr="00524FE1">
        <w:rPr>
          <w:bCs/>
        </w:rPr>
        <w:t xml:space="preserve"> </w:t>
      </w:r>
      <w:r w:rsidR="00D34133" w:rsidRPr="00524FE1">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524FE1">
        <w:rPr>
          <w:bCs/>
        </w:rPr>
        <w:t>Juuritud känn</w:t>
      </w:r>
      <w:r w:rsidR="00330E2F" w:rsidRPr="00524FE1">
        <w:rPr>
          <w:bCs/>
        </w:rPr>
        <w:t>ud ja väljatulnud kivid</w:t>
      </w:r>
      <w:r w:rsidR="00BC2995" w:rsidRPr="00524FE1">
        <w:rPr>
          <w:bCs/>
        </w:rPr>
        <w:t xml:space="preserve"> </w:t>
      </w:r>
      <w:r w:rsidR="00330E2F" w:rsidRPr="00524FE1">
        <w:rPr>
          <w:bCs/>
        </w:rPr>
        <w:t>tuleb paigutada trassi äärde nii, et ei tekiks katkematut valli, vahe tuleb jätta iga 25m tagant.</w:t>
      </w:r>
      <w:r w:rsidR="00CA6293" w:rsidRPr="00E809E2">
        <w:rPr>
          <w:bCs/>
          <w:highlight w:val="yellow"/>
        </w:rPr>
        <w:t xml:space="preserve"> </w:t>
      </w:r>
    </w:p>
    <w:p w14:paraId="5CE39BFC" w14:textId="56744702" w:rsidR="002157DD" w:rsidRPr="00423856" w:rsidRDefault="00206BC5" w:rsidP="003A463E">
      <w:pPr>
        <w:suppressAutoHyphens w:val="0"/>
        <w:autoSpaceDE w:val="0"/>
        <w:autoSpaceDN w:val="0"/>
        <w:adjustRightInd w:val="0"/>
        <w:jc w:val="both"/>
      </w:pPr>
      <w:r w:rsidRPr="00206BC5">
        <w:rPr>
          <w:b/>
          <w:bCs/>
        </w:rPr>
        <w:lastRenderedPageBreak/>
        <w:t xml:space="preserve">Torni </w:t>
      </w:r>
      <w:r w:rsidR="008756CF" w:rsidRPr="00206BC5">
        <w:rPr>
          <w:b/>
          <w:bCs/>
        </w:rPr>
        <w:t xml:space="preserve">tee </w:t>
      </w:r>
      <w:r w:rsidR="00911D41" w:rsidRPr="00206BC5">
        <w:rPr>
          <w:b/>
          <w:bCs/>
        </w:rPr>
        <w:t>(</w:t>
      </w:r>
      <w:r w:rsidRPr="00206BC5">
        <w:rPr>
          <w:b/>
          <w:bCs/>
        </w:rPr>
        <w:t>1,51</w:t>
      </w:r>
      <w:r w:rsidR="00911D41" w:rsidRPr="00206BC5">
        <w:rPr>
          <w:b/>
          <w:bCs/>
        </w:rPr>
        <w:t xml:space="preserve"> km)</w:t>
      </w:r>
      <w:r w:rsidR="00911D41" w:rsidRPr="00206BC5">
        <w:t xml:space="preserve"> </w:t>
      </w:r>
      <w:r w:rsidR="003A463E">
        <w:t xml:space="preserve">uuendatav lõik saab alguse </w:t>
      </w:r>
      <w:bookmarkStart w:id="3" w:name="_Hlk217029792"/>
      <w:r w:rsidR="003A463E">
        <w:t xml:space="preserve">riigiteelt nr 18110 </w:t>
      </w:r>
      <w:proofErr w:type="spellStart"/>
      <w:r w:rsidR="003A463E">
        <w:t>Rosma</w:t>
      </w:r>
      <w:proofErr w:type="spellEnd"/>
      <w:r w:rsidR="003A463E">
        <w:t>–Tiike–Leevi (tee km 13,</w:t>
      </w:r>
      <w:r w:rsidR="003A463E" w:rsidRPr="00423856">
        <w:t>103)</w:t>
      </w:r>
      <w:bookmarkEnd w:id="3"/>
      <w:r w:rsidR="00C42A4E" w:rsidRPr="00423856">
        <w:t xml:space="preserve"> ja lõpeb ristumisel </w:t>
      </w:r>
      <w:r w:rsidR="00515E57" w:rsidRPr="00423856">
        <w:t>Kuulma järve tee</w:t>
      </w:r>
      <w:r w:rsidR="009E53C1" w:rsidRPr="00423856">
        <w:t xml:space="preserve"> rajatava </w:t>
      </w:r>
      <w:r w:rsidR="00423856" w:rsidRPr="00423856">
        <w:t>ristumis</w:t>
      </w:r>
      <w:r w:rsidR="009E53C1" w:rsidRPr="00423856">
        <w:t>kohaga</w:t>
      </w:r>
      <w:r w:rsidR="00423856" w:rsidRPr="00423856">
        <w:t xml:space="preserve"> R-T</w:t>
      </w:r>
      <w:r w:rsidR="009E53C1" w:rsidRPr="00423856">
        <w:t>.</w:t>
      </w:r>
    </w:p>
    <w:p w14:paraId="26C12B48" w14:textId="54B34692" w:rsidR="00F46CF9" w:rsidRPr="00E809E2" w:rsidRDefault="00F46CF9" w:rsidP="00F46CF9">
      <w:pPr>
        <w:suppressAutoHyphens w:val="0"/>
        <w:autoSpaceDE w:val="0"/>
        <w:autoSpaceDN w:val="0"/>
        <w:adjustRightInd w:val="0"/>
        <w:jc w:val="both"/>
        <w:rPr>
          <w:highlight w:val="yellow"/>
        </w:rPr>
      </w:pPr>
      <w:r>
        <w:t xml:space="preserve">Torni tee alguses, riigiteega ristumise piirkonnas, puhastatakse teekraavid 101 ja 102 (kumbki 50 m ulatuses), koos uuendatava truubiga (puhastatava) T1 (PK 0+08). Lisaks puhastatakse </w:t>
      </w:r>
      <w:proofErr w:type="spellStart"/>
      <w:r>
        <w:t>umbkraav</w:t>
      </w:r>
      <w:proofErr w:type="spellEnd"/>
      <w:r>
        <w:t xml:space="preserve"> 103 ning teekraav 105, mis suunab vett järve poole läbi puhastatava (30 m ulatuses) kuivenduskraavi 104. Samamoodi puhastatakse ka teekraavid 106 ning 107 ja 109, mis juhivad vett läbi rekonstrueeritava (asendatava) truubi T2 (PK 14+16), kuna olemasolev truup on amortiseerunud ja liiga väikese läbimõõduga. Vesi suunatakse edasi puhastatava (20 m </w:t>
      </w:r>
      <w:proofErr w:type="spellStart"/>
      <w:r>
        <w:t>ualtuses</w:t>
      </w:r>
      <w:proofErr w:type="spellEnd"/>
      <w:r>
        <w:t>) kuivenduskraavi 108 suunas.</w:t>
      </w:r>
    </w:p>
    <w:p w14:paraId="7CFBFD82" w14:textId="64FA437C" w:rsidR="00897260" w:rsidRPr="00143B77" w:rsidRDefault="00EE42FD" w:rsidP="008E69BE">
      <w:pPr>
        <w:suppressAutoHyphens w:val="0"/>
        <w:autoSpaceDE w:val="0"/>
        <w:autoSpaceDN w:val="0"/>
        <w:adjustRightInd w:val="0"/>
        <w:jc w:val="both"/>
      </w:pPr>
      <w:r w:rsidRPr="00143B77">
        <w:t xml:space="preserve">Teekatend </w:t>
      </w:r>
      <w:r w:rsidR="00143B77" w:rsidRPr="00143B77">
        <w:t>uuenda</w:t>
      </w:r>
      <w:r w:rsidRPr="00143B77">
        <w:t>takse pealt laiusega 4,</w:t>
      </w:r>
      <w:r w:rsidR="00CB5794" w:rsidRPr="00143B77">
        <w:t>5</w:t>
      </w:r>
      <w:r w:rsidRPr="00143B77">
        <w:t xml:space="preserve">m – 10Pr.Kr.pos.6. </w:t>
      </w:r>
    </w:p>
    <w:p w14:paraId="27427E06" w14:textId="3042E20C" w:rsidR="008E69BE" w:rsidRPr="00143B77" w:rsidRDefault="00455C2A" w:rsidP="00455C2A">
      <w:pPr>
        <w:suppressAutoHyphens w:val="0"/>
        <w:autoSpaceDE w:val="0"/>
        <w:autoSpaceDN w:val="0"/>
        <w:adjustRightInd w:val="0"/>
        <w:jc w:val="both"/>
      </w:pPr>
      <w:r>
        <w:t xml:space="preserve">Torni tee algab M3 </w:t>
      </w:r>
      <w:proofErr w:type="spellStart"/>
      <w:r>
        <w:t>mahasõiduga</w:t>
      </w:r>
      <w:proofErr w:type="spellEnd"/>
      <w:r>
        <w:t xml:space="preserve">, mis on natuke laiem kui tüüpjooniste järgi. See võimaldab autorongi pöördekoridoriga M3 raadiustega pöörata. M5 </w:t>
      </w:r>
      <w:proofErr w:type="spellStart"/>
      <w:r>
        <w:t>mahasõidud</w:t>
      </w:r>
      <w:proofErr w:type="spellEnd"/>
      <w:r>
        <w:t xml:space="preserve"> rajatakse vasakule PK 1+68, PK 4+44, PK 5+52 ja paremale PK 2+47, PK 4+50, PK 5+14, PK 5+96, PK 7+26, PK 7+66. Tee lõppeb R-T</w:t>
      </w:r>
      <w:r w:rsidR="00143B77">
        <w:t xml:space="preserve"> </w:t>
      </w:r>
      <w:r>
        <w:t>ristmikuga, kus Torni tee läheb paremale ja Kuulma järve tee algab otse sõites.</w:t>
      </w:r>
      <w:r w:rsidR="00143B77">
        <w:t xml:space="preserve"> </w:t>
      </w:r>
      <w:r w:rsidR="00143B77" w:rsidRPr="00143B77">
        <w:t>Torni tee</w:t>
      </w:r>
      <w:r w:rsidR="00897260" w:rsidRPr="00143B77">
        <w:t xml:space="preserve"> katend tuleb olemasolevate teede katenditega sujuvalt kokku viia. Teerajatiste katend rajatakse analoogselt teega. Tee rajatised on ette nähtud rajada tuginedes Põllumajandusministeeriumi trükisele “Maaparandusrajatiste tüüpjoonised” (Tallinn 2013 ja 2019).</w:t>
      </w:r>
    </w:p>
    <w:p w14:paraId="1DE33709" w14:textId="29F9DFB9" w:rsidR="00911D41" w:rsidRPr="008802F8" w:rsidRDefault="00206BC5" w:rsidP="009D5AE7">
      <w:pPr>
        <w:suppressAutoHyphens w:val="0"/>
        <w:autoSpaceDE w:val="0"/>
        <w:autoSpaceDN w:val="0"/>
        <w:adjustRightInd w:val="0"/>
        <w:jc w:val="both"/>
      </w:pPr>
      <w:bookmarkStart w:id="4" w:name="_Hlk216086185"/>
      <w:r w:rsidRPr="008802F8">
        <w:rPr>
          <w:b/>
          <w:bCs/>
        </w:rPr>
        <w:t>Kuulma järve</w:t>
      </w:r>
      <w:r w:rsidR="00F06B7A" w:rsidRPr="008802F8">
        <w:rPr>
          <w:b/>
          <w:bCs/>
        </w:rPr>
        <w:t xml:space="preserve"> tee</w:t>
      </w:r>
      <w:r w:rsidR="00911D41" w:rsidRPr="008802F8">
        <w:rPr>
          <w:b/>
          <w:bCs/>
        </w:rPr>
        <w:t xml:space="preserve"> </w:t>
      </w:r>
      <w:bookmarkEnd w:id="4"/>
      <w:r w:rsidR="00911D41" w:rsidRPr="008802F8">
        <w:rPr>
          <w:b/>
          <w:bCs/>
        </w:rPr>
        <w:t>(</w:t>
      </w:r>
      <w:r w:rsidRPr="008802F8">
        <w:rPr>
          <w:b/>
          <w:bCs/>
        </w:rPr>
        <w:t>1,6</w:t>
      </w:r>
      <w:r w:rsidR="00911D41" w:rsidRPr="008802F8">
        <w:rPr>
          <w:b/>
          <w:bCs/>
        </w:rPr>
        <w:t xml:space="preserve"> km)</w:t>
      </w:r>
      <w:r w:rsidR="00911D41" w:rsidRPr="008802F8">
        <w:t xml:space="preserve"> </w:t>
      </w:r>
      <w:r w:rsidR="009D5AE7" w:rsidRPr="008802F8">
        <w:t xml:space="preserve">uuendatav lõik saab alguse olemasoleva Torni tee </w:t>
      </w:r>
      <w:proofErr w:type="spellStart"/>
      <w:r w:rsidR="009D5AE7" w:rsidRPr="008802F8">
        <w:t>mahasõidust</w:t>
      </w:r>
      <w:proofErr w:type="spellEnd"/>
      <w:r w:rsidR="009D5AE7" w:rsidRPr="008802F8">
        <w:t xml:space="preserve"> ristmikust </w:t>
      </w:r>
      <w:r w:rsidR="00035359" w:rsidRPr="008802F8">
        <w:t xml:space="preserve"> ja lõpeb </w:t>
      </w:r>
      <w:r w:rsidR="00353BDC" w:rsidRPr="008802F8">
        <w:t xml:space="preserve">piketil </w:t>
      </w:r>
      <w:r w:rsidR="008802F8" w:rsidRPr="008802F8">
        <w:t xml:space="preserve">15+84 </w:t>
      </w:r>
      <w:r w:rsidR="00824E9A" w:rsidRPr="008802F8">
        <w:t xml:space="preserve">rajatava </w:t>
      </w:r>
      <w:r w:rsidR="008802F8" w:rsidRPr="008802F8">
        <w:t>L kujulise tagasipööramise kohaga TP-L</w:t>
      </w:r>
      <w:r w:rsidR="00911D41" w:rsidRPr="008802F8">
        <w:t xml:space="preserve">. </w:t>
      </w:r>
    </w:p>
    <w:p w14:paraId="3813EF96" w14:textId="552E0ABF" w:rsidR="00A148B7" w:rsidRPr="00E809E2" w:rsidRDefault="00A148B7" w:rsidP="00A148B7">
      <w:pPr>
        <w:suppressAutoHyphens w:val="0"/>
        <w:autoSpaceDE w:val="0"/>
        <w:autoSpaceDN w:val="0"/>
        <w:adjustRightInd w:val="0"/>
        <w:jc w:val="both"/>
        <w:rPr>
          <w:highlight w:val="yellow"/>
        </w:rPr>
      </w:pPr>
      <w:r>
        <w:t>Kuulma järve teel puhastatakse teekraavid 201 ja 203, mille vahel asub ka tiik. Vesi suunatakse lõpuks</w:t>
      </w:r>
      <w:r w:rsidR="002F0295">
        <w:t xml:space="preserve"> </w:t>
      </w:r>
      <w:r>
        <w:t xml:space="preserve">puhastatava (30 m ulatuses) kuivenduskraavi 204 suunas. Kuna </w:t>
      </w:r>
      <w:r w:rsidR="002F0295">
        <w:t>ehitatakse uus</w:t>
      </w:r>
      <w:r>
        <w:t xml:space="preserve"> </w:t>
      </w:r>
      <w:proofErr w:type="spellStart"/>
      <w:r>
        <w:t>mahasõi</w:t>
      </w:r>
      <w:r w:rsidR="002F0295">
        <w:t>t</w:t>
      </w:r>
      <w:proofErr w:type="spellEnd"/>
      <w:r>
        <w:t xml:space="preserve"> </w:t>
      </w:r>
      <w:r w:rsidR="002F0295">
        <w:t>paigaldatakse</w:t>
      </w:r>
      <w:r>
        <w:t xml:space="preserve"> uus truup T3 (PK 4+96), et tagada puhastatava teekraavi 205 toimimine. Vesi juhitakse</w:t>
      </w:r>
      <w:r w:rsidR="002F0295">
        <w:t xml:space="preserve"> </w:t>
      </w:r>
      <w:r>
        <w:t xml:space="preserve">samuti lõpuks kuivenduskraavi 204. Vahepeal puhastatakse </w:t>
      </w:r>
      <w:proofErr w:type="spellStart"/>
      <w:r>
        <w:t>umbkraav</w:t>
      </w:r>
      <w:proofErr w:type="spellEnd"/>
      <w:r>
        <w:t xml:space="preserve"> 202 ja teekraav 206, mis juhib</w:t>
      </w:r>
      <w:r w:rsidR="00686FE3">
        <w:t xml:space="preserve"> </w:t>
      </w:r>
      <w:r>
        <w:t>vett läbi puhastatava kuivenduskraavi 208 märgale alale. Samuti puhastatakse pikk teekraav 207 ning</w:t>
      </w:r>
      <w:r w:rsidR="00686FE3">
        <w:t xml:space="preserve"> </w:t>
      </w:r>
      <w:r>
        <w:t xml:space="preserve">uue </w:t>
      </w:r>
      <w:proofErr w:type="spellStart"/>
      <w:r>
        <w:t>mahasõidu</w:t>
      </w:r>
      <w:proofErr w:type="spellEnd"/>
      <w:r>
        <w:t xml:space="preserve"> ehitamise raames kavandatakse selle alla uus truup T4 (PK 7+98). Teekraavi 207 osas</w:t>
      </w:r>
      <w:r w:rsidR="00686FE3">
        <w:t xml:space="preserve"> </w:t>
      </w:r>
      <w:r>
        <w:t>puhastatakse ka ristuv kuivenduskraav 209 (210 m ulatuses), rekonstrueeritakse (asendatakse vana</w:t>
      </w:r>
      <w:r w:rsidR="00686FE3">
        <w:t xml:space="preserve"> </w:t>
      </w:r>
      <w:r>
        <w:t>betoontruup) truup T5 (PK 11+29) ning puhastatakse kuivenduskraav 210. Lisaks rekonstrueeritakse</w:t>
      </w:r>
      <w:r w:rsidR="00686FE3">
        <w:t xml:space="preserve"> </w:t>
      </w:r>
      <w:r>
        <w:t>(asendatakse vana betoontruup) truup T6 (PK 12+40), mis vahepeal suubub metsa ning pöördub tagasi</w:t>
      </w:r>
      <w:r w:rsidR="007733D6">
        <w:t xml:space="preserve"> </w:t>
      </w:r>
      <w:r>
        <w:t>teekraavi 207 lõppu. Seal puhastatakse kuivenduskraav 211 (kokku 210 m ulatuses) ja uuendatakse</w:t>
      </w:r>
      <w:r w:rsidR="007733D6">
        <w:t xml:space="preserve"> </w:t>
      </w:r>
      <w:r>
        <w:t>(puhastatakse) truup T7 (PK 13+40).</w:t>
      </w:r>
    </w:p>
    <w:p w14:paraId="6C9EC376" w14:textId="1EAF507E" w:rsidR="00897F01" w:rsidRPr="00C70882" w:rsidRDefault="008802F8" w:rsidP="00C26DC7">
      <w:pPr>
        <w:suppressAutoHyphens w:val="0"/>
        <w:autoSpaceDE w:val="0"/>
        <w:autoSpaceDN w:val="0"/>
        <w:adjustRightInd w:val="0"/>
        <w:jc w:val="both"/>
      </w:pPr>
      <w:r w:rsidRPr="00C70882">
        <w:t>Kuulma järve tee uuenda</w:t>
      </w:r>
      <w:r w:rsidR="00A0593C" w:rsidRPr="00C70882">
        <w:t>t</w:t>
      </w:r>
      <w:r w:rsidR="00160380" w:rsidRPr="00C70882">
        <w:t>ava tee</w:t>
      </w:r>
      <w:r w:rsidR="00FD6607" w:rsidRPr="00C70882">
        <w:t>katte</w:t>
      </w:r>
      <w:r w:rsidR="00160380" w:rsidRPr="00C70882">
        <w:t xml:space="preserve"> pealt</w:t>
      </w:r>
      <w:r w:rsidR="00FD6607" w:rsidRPr="00C70882">
        <w:t xml:space="preserve"> </w:t>
      </w:r>
      <w:r w:rsidR="00160380" w:rsidRPr="00C70882">
        <w:t xml:space="preserve">laius </w:t>
      </w:r>
      <w:r w:rsidR="00FD6607" w:rsidRPr="00C70882">
        <w:t xml:space="preserve">on </w:t>
      </w:r>
      <w:r w:rsidR="00160380" w:rsidRPr="00C70882">
        <w:t xml:space="preserve">4,5 m, põikkalle 3,5%. </w:t>
      </w:r>
      <w:r w:rsidR="00C26DC7" w:rsidRPr="00C70882">
        <w:t>Teekatend rajatakse pealt laiusega 4,5m – 10Pr.Kr.pos.6.</w:t>
      </w:r>
    </w:p>
    <w:p w14:paraId="363262DF" w14:textId="23EA5315" w:rsidR="002A43B1" w:rsidRPr="007608DE" w:rsidRDefault="00ED7F96" w:rsidP="002A43B1">
      <w:pPr>
        <w:suppressAutoHyphens w:val="0"/>
        <w:autoSpaceDE w:val="0"/>
        <w:autoSpaceDN w:val="0"/>
        <w:adjustRightInd w:val="0"/>
        <w:jc w:val="both"/>
      </w:pPr>
      <w:r w:rsidRPr="00C70882">
        <w:t>Tee rekonstrueeritava osa lõppu on ette nähtud rajada tagasipööramis</w:t>
      </w:r>
      <w:r w:rsidR="00547C07">
        <w:t>e</w:t>
      </w:r>
      <w:r w:rsidRPr="00C70882">
        <w:t>koht TP-L</w:t>
      </w:r>
      <w:r w:rsidR="00751034">
        <w:t>,</w:t>
      </w:r>
      <w:r w:rsidR="00751034" w:rsidRPr="00751034">
        <w:t xml:space="preserve"> mille haru on </w:t>
      </w:r>
      <w:r w:rsidR="00751034" w:rsidRPr="007608DE">
        <w:t>vähendatud kuni 30 meetrini paremale.</w:t>
      </w:r>
      <w:r w:rsidR="00037184" w:rsidRPr="007608DE">
        <w:t xml:space="preserve"> </w:t>
      </w:r>
      <w:r w:rsidR="00AE4D84" w:rsidRPr="007608DE">
        <w:t xml:space="preserve">Ligipääsu saavutamiseks on ette nähtud rajada </w:t>
      </w:r>
      <w:proofErr w:type="spellStart"/>
      <w:r w:rsidR="00AE4D84" w:rsidRPr="007608DE">
        <w:t>mahasõidukohad</w:t>
      </w:r>
      <w:proofErr w:type="spellEnd"/>
      <w:r w:rsidR="00AE4D84" w:rsidRPr="007608DE">
        <w:t>: M</w:t>
      </w:r>
      <w:r w:rsidR="00462939" w:rsidRPr="007608DE">
        <w:t>5 (</w:t>
      </w:r>
      <w:r w:rsidR="00B050E9" w:rsidRPr="007608DE">
        <w:t>4,0m, R-5m ja L-5m)</w:t>
      </w:r>
      <w:r w:rsidR="00AE4D84" w:rsidRPr="007608DE">
        <w:t xml:space="preserve"> </w:t>
      </w:r>
      <w:r w:rsidR="00037184" w:rsidRPr="007608DE">
        <w:t>vasakule PK 4+91, PK 8+02, PK 13+65, PK 14+74, PK 15+84 ja paremale PK 2+97, PK 7+91, PK 12+87, PK 13+63, PK 14+51.</w:t>
      </w:r>
      <w:r w:rsidR="00AE4D84" w:rsidRPr="007608DE">
        <w:t xml:space="preserve"> </w:t>
      </w:r>
      <w:r w:rsidR="002A43B1">
        <w:t xml:space="preserve">Kuulma järve tee </w:t>
      </w:r>
      <w:proofErr w:type="spellStart"/>
      <w:r w:rsidR="002A43B1">
        <w:t>mahasõitudele</w:t>
      </w:r>
      <w:proofErr w:type="spellEnd"/>
      <w:r w:rsidR="002A43B1">
        <w:t xml:space="preserve"> </w:t>
      </w:r>
      <w:r w:rsidR="00497F93">
        <w:t xml:space="preserve">ja tagasipööramise kohale </w:t>
      </w:r>
      <w:r w:rsidR="002A43B1">
        <w:t xml:space="preserve">on ettenähtud aluskruusast </w:t>
      </w:r>
      <w:r w:rsidR="00497F93">
        <w:t>h=20</w:t>
      </w:r>
      <w:r w:rsidR="003D0BD0">
        <w:t xml:space="preserve"> sm Sorteeritud kruus positsioon nr 4 </w:t>
      </w:r>
      <w:r w:rsidR="002A43B1">
        <w:t>ja geotekstiilist</w:t>
      </w:r>
      <w:r w:rsidR="00497F93" w:rsidRPr="00497F93">
        <w:t xml:space="preserve"> (Deklareeritud tõmbetugevus MD/CMD ≥20 </w:t>
      </w:r>
      <w:proofErr w:type="spellStart"/>
      <w:r w:rsidR="00497F93" w:rsidRPr="00497F93">
        <w:t>kN</w:t>
      </w:r>
      <w:proofErr w:type="spellEnd"/>
      <w:r w:rsidR="00497F93" w:rsidRPr="00497F93">
        <w:t>/m, 5,0 m lai, mittekootud)</w:t>
      </w:r>
      <w:r w:rsidR="002A43B1">
        <w:t xml:space="preserve"> aluse rajamine.</w:t>
      </w:r>
    </w:p>
    <w:p w14:paraId="15EF1EA2" w14:textId="4607CF6A" w:rsidR="008C7841" w:rsidRDefault="008C7841" w:rsidP="00037184">
      <w:pPr>
        <w:suppressAutoHyphens w:val="0"/>
        <w:autoSpaceDE w:val="0"/>
        <w:autoSpaceDN w:val="0"/>
        <w:adjustRightInd w:val="0"/>
        <w:jc w:val="both"/>
      </w:pPr>
      <w:r w:rsidRPr="007608DE">
        <w:t>Tee rajatised on ette nähtud rajada tuginedes Põllumajandusministeeriumi trükisele “Maaparandusrajatiste tüüpjoonised” (</w:t>
      </w:r>
      <w:r w:rsidR="008762D6" w:rsidRPr="007608DE">
        <w:t>Tallinn 2013 ja 2019</w:t>
      </w:r>
      <w:r w:rsidRPr="007608DE">
        <w:t>).</w:t>
      </w:r>
    </w:p>
    <w:p w14:paraId="169A3545" w14:textId="77777777" w:rsidR="00253EF5" w:rsidRDefault="00253EF5" w:rsidP="00605551">
      <w:pPr>
        <w:suppressAutoHyphens w:val="0"/>
        <w:autoSpaceDE w:val="0"/>
        <w:autoSpaceDN w:val="0"/>
        <w:adjustRightInd w:val="0"/>
        <w:jc w:val="both"/>
      </w:pPr>
    </w:p>
    <w:p w14:paraId="3B8043B6" w14:textId="7661878D" w:rsidR="00605551" w:rsidRPr="000E507B" w:rsidRDefault="00295CC3" w:rsidP="00605551">
      <w:pPr>
        <w:suppressAutoHyphens w:val="0"/>
        <w:autoSpaceDE w:val="0"/>
        <w:autoSpaceDN w:val="0"/>
        <w:adjustRightInd w:val="0"/>
        <w:jc w:val="both"/>
        <w:rPr>
          <w:highlight w:val="yellow"/>
        </w:rPr>
      </w:pPr>
      <w:r w:rsidRPr="000E507B">
        <w:t>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lastRenderedPageBreak/>
        <w:t>Ehitusobjektil peab kogu ehituse aja olema tagatud ajakohane ajutine liikluskorraldus vastavalt teostatavatele töödele tuleb paigaldada teedele ajutised liiklusmärgid nr 158 „Teetööd“, nr 331 „Sissesõidu keeld”, nr 552 „</w:t>
      </w:r>
      <w:proofErr w:type="spellStart"/>
      <w:r w:rsidRPr="000E507B">
        <w:t>Umbtee</w:t>
      </w:r>
      <w:proofErr w:type="spellEnd"/>
      <w:r w:rsidRPr="000E507B">
        <w:t xml:space="preserv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5"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5"/>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C1D51" w14:textId="77777777" w:rsidR="00B476BE" w:rsidRDefault="00B476BE">
      <w:r>
        <w:separator/>
      </w:r>
    </w:p>
  </w:endnote>
  <w:endnote w:type="continuationSeparator" w:id="0">
    <w:p w14:paraId="71AFA2EC" w14:textId="77777777" w:rsidR="00B476BE" w:rsidRDefault="00B47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AE992" w14:textId="77777777" w:rsidR="00B476BE" w:rsidRDefault="00B476BE">
      <w:r>
        <w:separator/>
      </w:r>
    </w:p>
  </w:footnote>
  <w:footnote w:type="continuationSeparator" w:id="0">
    <w:p w14:paraId="407D9008" w14:textId="77777777" w:rsidR="00B476BE" w:rsidRDefault="00B476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684DBD"/>
    <w:multiLevelType w:val="hybridMultilevel"/>
    <w:tmpl w:val="10F868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37C4BBC"/>
    <w:multiLevelType w:val="hybridMultilevel"/>
    <w:tmpl w:val="5084433C"/>
    <w:lvl w:ilvl="0" w:tplc="92DA4BE0">
      <w:numFmt w:val="bullet"/>
      <w:lvlText w:val="•"/>
      <w:lvlJc w:val="left"/>
      <w:pPr>
        <w:ind w:left="1065" w:hanging="705"/>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8" w15:restartNumberingAfterBreak="0">
    <w:nsid w:val="2096471C"/>
    <w:multiLevelType w:val="hybridMultilevel"/>
    <w:tmpl w:val="BC34BD7C"/>
    <w:lvl w:ilvl="0" w:tplc="04250001">
      <w:start w:val="1"/>
      <w:numFmt w:val="bullet"/>
      <w:lvlText w:val=""/>
      <w:lvlJc w:val="left"/>
      <w:pPr>
        <w:ind w:left="1065" w:hanging="70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CDD49D7"/>
    <w:multiLevelType w:val="hybridMultilevel"/>
    <w:tmpl w:val="FBDCA8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5"/>
  </w:num>
  <w:num w:numId="4" w16cid:durableId="443236166">
    <w:abstractNumId w:val="5"/>
  </w:num>
  <w:num w:numId="5" w16cid:durableId="876040187">
    <w:abstractNumId w:val="10"/>
  </w:num>
  <w:num w:numId="6" w16cid:durableId="722294908">
    <w:abstractNumId w:val="11"/>
  </w:num>
  <w:num w:numId="7" w16cid:durableId="220212090">
    <w:abstractNumId w:val="12"/>
  </w:num>
  <w:num w:numId="8" w16cid:durableId="826432677">
    <w:abstractNumId w:val="7"/>
  </w:num>
  <w:num w:numId="9" w16cid:durableId="623119017">
    <w:abstractNumId w:val="9"/>
  </w:num>
  <w:num w:numId="10" w16cid:durableId="1358312232">
    <w:abstractNumId w:val="14"/>
  </w:num>
  <w:num w:numId="11" w16cid:durableId="1583097887">
    <w:abstractNumId w:val="18"/>
  </w:num>
  <w:num w:numId="12" w16cid:durableId="1298413403">
    <w:abstractNumId w:val="17"/>
  </w:num>
  <w:num w:numId="13" w16cid:durableId="980232816">
    <w:abstractNumId w:val="13"/>
  </w:num>
  <w:num w:numId="14" w16cid:durableId="1784156227">
    <w:abstractNumId w:val="4"/>
  </w:num>
  <w:num w:numId="15" w16cid:durableId="491608201">
    <w:abstractNumId w:val="6"/>
  </w:num>
  <w:num w:numId="16" w16cid:durableId="1295868596">
    <w:abstractNumId w:val="8"/>
  </w:num>
  <w:num w:numId="17" w16cid:durableId="834221668">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B6D"/>
    <w:rsid w:val="00004C8D"/>
    <w:rsid w:val="00004E16"/>
    <w:rsid w:val="00005014"/>
    <w:rsid w:val="000064F4"/>
    <w:rsid w:val="0000731B"/>
    <w:rsid w:val="00007569"/>
    <w:rsid w:val="0001000B"/>
    <w:rsid w:val="00010C33"/>
    <w:rsid w:val="0001116E"/>
    <w:rsid w:val="000117CF"/>
    <w:rsid w:val="00011A7E"/>
    <w:rsid w:val="00011FA4"/>
    <w:rsid w:val="0001247E"/>
    <w:rsid w:val="000124B5"/>
    <w:rsid w:val="00012652"/>
    <w:rsid w:val="00012FFF"/>
    <w:rsid w:val="00013D08"/>
    <w:rsid w:val="000146F7"/>
    <w:rsid w:val="00014E26"/>
    <w:rsid w:val="0001635E"/>
    <w:rsid w:val="00016494"/>
    <w:rsid w:val="00016BE5"/>
    <w:rsid w:val="00017139"/>
    <w:rsid w:val="00017BC2"/>
    <w:rsid w:val="00020020"/>
    <w:rsid w:val="00020530"/>
    <w:rsid w:val="00020BED"/>
    <w:rsid w:val="000211CB"/>
    <w:rsid w:val="000215DB"/>
    <w:rsid w:val="000220D7"/>
    <w:rsid w:val="000220E1"/>
    <w:rsid w:val="000228A4"/>
    <w:rsid w:val="000228AD"/>
    <w:rsid w:val="000230B9"/>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3EC4"/>
    <w:rsid w:val="0003434E"/>
    <w:rsid w:val="00035359"/>
    <w:rsid w:val="00035C2F"/>
    <w:rsid w:val="000362E2"/>
    <w:rsid w:val="0003647D"/>
    <w:rsid w:val="00037184"/>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2A5"/>
    <w:rsid w:val="00055795"/>
    <w:rsid w:val="00055844"/>
    <w:rsid w:val="00056165"/>
    <w:rsid w:val="0005723A"/>
    <w:rsid w:val="00057484"/>
    <w:rsid w:val="00057D9E"/>
    <w:rsid w:val="00057D9F"/>
    <w:rsid w:val="00060839"/>
    <w:rsid w:val="00060F78"/>
    <w:rsid w:val="000617E7"/>
    <w:rsid w:val="00062880"/>
    <w:rsid w:val="00062902"/>
    <w:rsid w:val="00062A26"/>
    <w:rsid w:val="00062E81"/>
    <w:rsid w:val="00063C5E"/>
    <w:rsid w:val="00063D60"/>
    <w:rsid w:val="00063FCA"/>
    <w:rsid w:val="000648D2"/>
    <w:rsid w:val="00064C7C"/>
    <w:rsid w:val="00065172"/>
    <w:rsid w:val="000659BB"/>
    <w:rsid w:val="00066451"/>
    <w:rsid w:val="0006684E"/>
    <w:rsid w:val="00066910"/>
    <w:rsid w:val="00066966"/>
    <w:rsid w:val="00067471"/>
    <w:rsid w:val="00067748"/>
    <w:rsid w:val="000679CF"/>
    <w:rsid w:val="00067CF8"/>
    <w:rsid w:val="00070579"/>
    <w:rsid w:val="00071DA5"/>
    <w:rsid w:val="00072177"/>
    <w:rsid w:val="00072694"/>
    <w:rsid w:val="00073AAB"/>
    <w:rsid w:val="000741C8"/>
    <w:rsid w:val="00074BFF"/>
    <w:rsid w:val="00074D55"/>
    <w:rsid w:val="00074D7D"/>
    <w:rsid w:val="0007543C"/>
    <w:rsid w:val="00075837"/>
    <w:rsid w:val="000759F7"/>
    <w:rsid w:val="0007613F"/>
    <w:rsid w:val="0007667B"/>
    <w:rsid w:val="00076FF3"/>
    <w:rsid w:val="000774C7"/>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33E"/>
    <w:rsid w:val="000A57BB"/>
    <w:rsid w:val="000A68E5"/>
    <w:rsid w:val="000A6B4D"/>
    <w:rsid w:val="000A6C50"/>
    <w:rsid w:val="000B0721"/>
    <w:rsid w:val="000B0F8E"/>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5C1"/>
    <w:rsid w:val="000B6FD4"/>
    <w:rsid w:val="000B6FE2"/>
    <w:rsid w:val="000B70FA"/>
    <w:rsid w:val="000B792F"/>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53"/>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3E9E"/>
    <w:rsid w:val="000E4CD7"/>
    <w:rsid w:val="000E4DC1"/>
    <w:rsid w:val="000E507B"/>
    <w:rsid w:val="000E51C0"/>
    <w:rsid w:val="000E5514"/>
    <w:rsid w:val="000E5532"/>
    <w:rsid w:val="000E58DF"/>
    <w:rsid w:val="000E62E9"/>
    <w:rsid w:val="000E65A1"/>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4211"/>
    <w:rsid w:val="000F5282"/>
    <w:rsid w:val="000F6351"/>
    <w:rsid w:val="000F63C1"/>
    <w:rsid w:val="000F6AF9"/>
    <w:rsid w:val="000F72B5"/>
    <w:rsid w:val="000F7DAA"/>
    <w:rsid w:val="00100232"/>
    <w:rsid w:val="00100BEF"/>
    <w:rsid w:val="0010181F"/>
    <w:rsid w:val="00101C0C"/>
    <w:rsid w:val="001049B5"/>
    <w:rsid w:val="00105A31"/>
    <w:rsid w:val="001066BB"/>
    <w:rsid w:val="00106900"/>
    <w:rsid w:val="0010695B"/>
    <w:rsid w:val="00106C63"/>
    <w:rsid w:val="0010724D"/>
    <w:rsid w:val="00107AA9"/>
    <w:rsid w:val="00110E61"/>
    <w:rsid w:val="001113E8"/>
    <w:rsid w:val="001114EF"/>
    <w:rsid w:val="00111E0A"/>
    <w:rsid w:val="00111F16"/>
    <w:rsid w:val="0011248D"/>
    <w:rsid w:val="001128D2"/>
    <w:rsid w:val="00113373"/>
    <w:rsid w:val="001133F9"/>
    <w:rsid w:val="00113A83"/>
    <w:rsid w:val="00113C80"/>
    <w:rsid w:val="00113E29"/>
    <w:rsid w:val="00113F93"/>
    <w:rsid w:val="001141F4"/>
    <w:rsid w:val="00114453"/>
    <w:rsid w:val="00114612"/>
    <w:rsid w:val="0011534C"/>
    <w:rsid w:val="0011584D"/>
    <w:rsid w:val="001158A8"/>
    <w:rsid w:val="00115A20"/>
    <w:rsid w:val="001165A0"/>
    <w:rsid w:val="00116E23"/>
    <w:rsid w:val="001201D4"/>
    <w:rsid w:val="00120378"/>
    <w:rsid w:val="001217B9"/>
    <w:rsid w:val="00123369"/>
    <w:rsid w:val="00123C2C"/>
    <w:rsid w:val="001241AE"/>
    <w:rsid w:val="00124A32"/>
    <w:rsid w:val="00124C56"/>
    <w:rsid w:val="0012513B"/>
    <w:rsid w:val="00125999"/>
    <w:rsid w:val="00125E04"/>
    <w:rsid w:val="00126CB8"/>
    <w:rsid w:val="001272A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8C4"/>
    <w:rsid w:val="00136C28"/>
    <w:rsid w:val="00136CD1"/>
    <w:rsid w:val="0013764A"/>
    <w:rsid w:val="00137787"/>
    <w:rsid w:val="00137FAC"/>
    <w:rsid w:val="001401F1"/>
    <w:rsid w:val="0014073A"/>
    <w:rsid w:val="00140889"/>
    <w:rsid w:val="0014093E"/>
    <w:rsid w:val="00141442"/>
    <w:rsid w:val="00141C67"/>
    <w:rsid w:val="00142B95"/>
    <w:rsid w:val="001431B5"/>
    <w:rsid w:val="00143B77"/>
    <w:rsid w:val="001446BA"/>
    <w:rsid w:val="00144EC3"/>
    <w:rsid w:val="00144F76"/>
    <w:rsid w:val="00145215"/>
    <w:rsid w:val="001459CF"/>
    <w:rsid w:val="00145E47"/>
    <w:rsid w:val="00146727"/>
    <w:rsid w:val="00147082"/>
    <w:rsid w:val="001470EB"/>
    <w:rsid w:val="00147A89"/>
    <w:rsid w:val="00147C40"/>
    <w:rsid w:val="001508C2"/>
    <w:rsid w:val="00150B8B"/>
    <w:rsid w:val="00150B91"/>
    <w:rsid w:val="00151F23"/>
    <w:rsid w:val="00152435"/>
    <w:rsid w:val="0015262E"/>
    <w:rsid w:val="00152F7A"/>
    <w:rsid w:val="0015311F"/>
    <w:rsid w:val="00153710"/>
    <w:rsid w:val="00153723"/>
    <w:rsid w:val="00153E72"/>
    <w:rsid w:val="0015411C"/>
    <w:rsid w:val="001562A2"/>
    <w:rsid w:val="00156A9B"/>
    <w:rsid w:val="0015716A"/>
    <w:rsid w:val="00157D3E"/>
    <w:rsid w:val="00160380"/>
    <w:rsid w:val="001604E2"/>
    <w:rsid w:val="0016113E"/>
    <w:rsid w:val="00161A1B"/>
    <w:rsid w:val="00161D4D"/>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601"/>
    <w:rsid w:val="00174712"/>
    <w:rsid w:val="0017532F"/>
    <w:rsid w:val="001758ED"/>
    <w:rsid w:val="00176431"/>
    <w:rsid w:val="00176539"/>
    <w:rsid w:val="001769F5"/>
    <w:rsid w:val="00176BD6"/>
    <w:rsid w:val="00176DD5"/>
    <w:rsid w:val="0017703F"/>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124"/>
    <w:rsid w:val="00192A5C"/>
    <w:rsid w:val="00192CCF"/>
    <w:rsid w:val="001934D9"/>
    <w:rsid w:val="00193688"/>
    <w:rsid w:val="0019393A"/>
    <w:rsid w:val="00193D48"/>
    <w:rsid w:val="00193F68"/>
    <w:rsid w:val="00194892"/>
    <w:rsid w:val="00196020"/>
    <w:rsid w:val="001964C8"/>
    <w:rsid w:val="001965BB"/>
    <w:rsid w:val="0019751D"/>
    <w:rsid w:val="001976E1"/>
    <w:rsid w:val="001979BA"/>
    <w:rsid w:val="00197A0E"/>
    <w:rsid w:val="001A0059"/>
    <w:rsid w:val="001A0251"/>
    <w:rsid w:val="001A07D2"/>
    <w:rsid w:val="001A12D3"/>
    <w:rsid w:val="001A167F"/>
    <w:rsid w:val="001A177B"/>
    <w:rsid w:val="001A1BB4"/>
    <w:rsid w:val="001A2315"/>
    <w:rsid w:val="001A30AE"/>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4B1"/>
    <w:rsid w:val="001B4811"/>
    <w:rsid w:val="001B49DB"/>
    <w:rsid w:val="001B49E0"/>
    <w:rsid w:val="001B4A62"/>
    <w:rsid w:val="001B5162"/>
    <w:rsid w:val="001B564D"/>
    <w:rsid w:val="001B6A7A"/>
    <w:rsid w:val="001B6CD1"/>
    <w:rsid w:val="001B6FBC"/>
    <w:rsid w:val="001B74CB"/>
    <w:rsid w:val="001B7A47"/>
    <w:rsid w:val="001B7A98"/>
    <w:rsid w:val="001B7BA0"/>
    <w:rsid w:val="001B7F7F"/>
    <w:rsid w:val="001C02BF"/>
    <w:rsid w:val="001C1026"/>
    <w:rsid w:val="001C20C9"/>
    <w:rsid w:val="001C27D1"/>
    <w:rsid w:val="001C2B47"/>
    <w:rsid w:val="001C3633"/>
    <w:rsid w:val="001C4438"/>
    <w:rsid w:val="001C494F"/>
    <w:rsid w:val="001C4B0D"/>
    <w:rsid w:val="001C5360"/>
    <w:rsid w:val="001C6373"/>
    <w:rsid w:val="001C6A7E"/>
    <w:rsid w:val="001C6C45"/>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3B4"/>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A5F"/>
    <w:rsid w:val="001E6024"/>
    <w:rsid w:val="001E7B50"/>
    <w:rsid w:val="001E7BA5"/>
    <w:rsid w:val="001E7D40"/>
    <w:rsid w:val="001E7EAA"/>
    <w:rsid w:val="001F00FD"/>
    <w:rsid w:val="001F03AF"/>
    <w:rsid w:val="001F0418"/>
    <w:rsid w:val="001F0884"/>
    <w:rsid w:val="001F12FD"/>
    <w:rsid w:val="001F1EE2"/>
    <w:rsid w:val="001F2060"/>
    <w:rsid w:val="001F22CC"/>
    <w:rsid w:val="001F2959"/>
    <w:rsid w:val="001F2AC7"/>
    <w:rsid w:val="001F3593"/>
    <w:rsid w:val="001F3B59"/>
    <w:rsid w:val="001F4116"/>
    <w:rsid w:val="001F437F"/>
    <w:rsid w:val="001F54FE"/>
    <w:rsid w:val="001F5C37"/>
    <w:rsid w:val="001F5DEC"/>
    <w:rsid w:val="001F65F0"/>
    <w:rsid w:val="001F6D6C"/>
    <w:rsid w:val="001F7A9F"/>
    <w:rsid w:val="001F7B7F"/>
    <w:rsid w:val="0020015C"/>
    <w:rsid w:val="00200AE9"/>
    <w:rsid w:val="00200B61"/>
    <w:rsid w:val="00200CF8"/>
    <w:rsid w:val="0020103B"/>
    <w:rsid w:val="002011A6"/>
    <w:rsid w:val="002012CB"/>
    <w:rsid w:val="0020222C"/>
    <w:rsid w:val="0020255A"/>
    <w:rsid w:val="00202BC2"/>
    <w:rsid w:val="00203767"/>
    <w:rsid w:val="00203D56"/>
    <w:rsid w:val="002042F1"/>
    <w:rsid w:val="00204494"/>
    <w:rsid w:val="00204B03"/>
    <w:rsid w:val="00205B9F"/>
    <w:rsid w:val="00205C37"/>
    <w:rsid w:val="00206072"/>
    <w:rsid w:val="0020608E"/>
    <w:rsid w:val="0020614C"/>
    <w:rsid w:val="00206576"/>
    <w:rsid w:val="002067D1"/>
    <w:rsid w:val="00206BC5"/>
    <w:rsid w:val="002073BB"/>
    <w:rsid w:val="0021065F"/>
    <w:rsid w:val="00211846"/>
    <w:rsid w:val="002120A3"/>
    <w:rsid w:val="002120AD"/>
    <w:rsid w:val="0021233F"/>
    <w:rsid w:val="002123AC"/>
    <w:rsid w:val="00212C6A"/>
    <w:rsid w:val="002130F4"/>
    <w:rsid w:val="00213425"/>
    <w:rsid w:val="0021425D"/>
    <w:rsid w:val="00214477"/>
    <w:rsid w:val="0021495B"/>
    <w:rsid w:val="00214D62"/>
    <w:rsid w:val="00215350"/>
    <w:rsid w:val="0021571A"/>
    <w:rsid w:val="00215768"/>
    <w:rsid w:val="002157DD"/>
    <w:rsid w:val="00216443"/>
    <w:rsid w:val="00216A34"/>
    <w:rsid w:val="00216D74"/>
    <w:rsid w:val="0021746E"/>
    <w:rsid w:val="002178C5"/>
    <w:rsid w:val="002201B0"/>
    <w:rsid w:val="002203E4"/>
    <w:rsid w:val="002206B6"/>
    <w:rsid w:val="00222773"/>
    <w:rsid w:val="0022347E"/>
    <w:rsid w:val="00223AA5"/>
    <w:rsid w:val="00223C44"/>
    <w:rsid w:val="002240B8"/>
    <w:rsid w:val="002242C9"/>
    <w:rsid w:val="002251A1"/>
    <w:rsid w:val="00226667"/>
    <w:rsid w:val="00226B7A"/>
    <w:rsid w:val="00226F32"/>
    <w:rsid w:val="00226F3B"/>
    <w:rsid w:val="00227241"/>
    <w:rsid w:val="002273E6"/>
    <w:rsid w:val="00227ED2"/>
    <w:rsid w:val="00227F44"/>
    <w:rsid w:val="00227F63"/>
    <w:rsid w:val="00230147"/>
    <w:rsid w:val="00230392"/>
    <w:rsid w:val="002303B3"/>
    <w:rsid w:val="002309FF"/>
    <w:rsid w:val="002323A7"/>
    <w:rsid w:val="00232959"/>
    <w:rsid w:val="00232A4C"/>
    <w:rsid w:val="00233297"/>
    <w:rsid w:val="00233438"/>
    <w:rsid w:val="00233D9C"/>
    <w:rsid w:val="002353B4"/>
    <w:rsid w:val="00235B7A"/>
    <w:rsid w:val="00235D3B"/>
    <w:rsid w:val="00235DC1"/>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7B"/>
    <w:rsid w:val="00243327"/>
    <w:rsid w:val="00243350"/>
    <w:rsid w:val="0024412C"/>
    <w:rsid w:val="00244577"/>
    <w:rsid w:val="002445BE"/>
    <w:rsid w:val="0024481C"/>
    <w:rsid w:val="00244BC2"/>
    <w:rsid w:val="00244DC2"/>
    <w:rsid w:val="002458DB"/>
    <w:rsid w:val="00245FC1"/>
    <w:rsid w:val="002462C1"/>
    <w:rsid w:val="0024657B"/>
    <w:rsid w:val="00246B2B"/>
    <w:rsid w:val="002472E8"/>
    <w:rsid w:val="0025046C"/>
    <w:rsid w:val="00251771"/>
    <w:rsid w:val="00252286"/>
    <w:rsid w:val="00252A29"/>
    <w:rsid w:val="00253472"/>
    <w:rsid w:val="0025360B"/>
    <w:rsid w:val="002536FA"/>
    <w:rsid w:val="00253EF5"/>
    <w:rsid w:val="0025427B"/>
    <w:rsid w:val="0025438B"/>
    <w:rsid w:val="00254970"/>
    <w:rsid w:val="002549D8"/>
    <w:rsid w:val="00255613"/>
    <w:rsid w:val="00255A2E"/>
    <w:rsid w:val="002562D1"/>
    <w:rsid w:val="0025680B"/>
    <w:rsid w:val="00256F5C"/>
    <w:rsid w:val="002570BB"/>
    <w:rsid w:val="00257177"/>
    <w:rsid w:val="00257ACC"/>
    <w:rsid w:val="002605EC"/>
    <w:rsid w:val="002606C6"/>
    <w:rsid w:val="00260718"/>
    <w:rsid w:val="00260A5E"/>
    <w:rsid w:val="0026176C"/>
    <w:rsid w:val="00261B34"/>
    <w:rsid w:val="00262254"/>
    <w:rsid w:val="00262A08"/>
    <w:rsid w:val="00262BEC"/>
    <w:rsid w:val="0026311B"/>
    <w:rsid w:val="00263499"/>
    <w:rsid w:val="00263DA9"/>
    <w:rsid w:val="00264610"/>
    <w:rsid w:val="00266B97"/>
    <w:rsid w:val="00266E57"/>
    <w:rsid w:val="0026701F"/>
    <w:rsid w:val="002670AD"/>
    <w:rsid w:val="002671F3"/>
    <w:rsid w:val="00267C7F"/>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90D"/>
    <w:rsid w:val="00281F6F"/>
    <w:rsid w:val="00282828"/>
    <w:rsid w:val="00282C8E"/>
    <w:rsid w:val="00282E13"/>
    <w:rsid w:val="00283A14"/>
    <w:rsid w:val="00283C71"/>
    <w:rsid w:val="00283F10"/>
    <w:rsid w:val="00285812"/>
    <w:rsid w:val="0028594F"/>
    <w:rsid w:val="00285EAF"/>
    <w:rsid w:val="002860D8"/>
    <w:rsid w:val="00286312"/>
    <w:rsid w:val="00286E3D"/>
    <w:rsid w:val="0028711C"/>
    <w:rsid w:val="002871F6"/>
    <w:rsid w:val="0028767D"/>
    <w:rsid w:val="00287ED1"/>
    <w:rsid w:val="0029058D"/>
    <w:rsid w:val="002914D1"/>
    <w:rsid w:val="00291A83"/>
    <w:rsid w:val="00291E82"/>
    <w:rsid w:val="0029232B"/>
    <w:rsid w:val="00293046"/>
    <w:rsid w:val="0029343B"/>
    <w:rsid w:val="00293C40"/>
    <w:rsid w:val="002941F8"/>
    <w:rsid w:val="0029445B"/>
    <w:rsid w:val="002944B7"/>
    <w:rsid w:val="002948E5"/>
    <w:rsid w:val="0029505A"/>
    <w:rsid w:val="00295159"/>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3B1"/>
    <w:rsid w:val="002A443D"/>
    <w:rsid w:val="002A4798"/>
    <w:rsid w:val="002A4FDD"/>
    <w:rsid w:val="002A61B6"/>
    <w:rsid w:val="002A694F"/>
    <w:rsid w:val="002A7439"/>
    <w:rsid w:val="002A7986"/>
    <w:rsid w:val="002B0FD1"/>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281"/>
    <w:rsid w:val="002D6579"/>
    <w:rsid w:val="002D65E8"/>
    <w:rsid w:val="002D66D1"/>
    <w:rsid w:val="002D6E6D"/>
    <w:rsid w:val="002D73EA"/>
    <w:rsid w:val="002E024C"/>
    <w:rsid w:val="002E0995"/>
    <w:rsid w:val="002E0D18"/>
    <w:rsid w:val="002E1BE4"/>
    <w:rsid w:val="002E2E66"/>
    <w:rsid w:val="002E2F16"/>
    <w:rsid w:val="002E31E4"/>
    <w:rsid w:val="002E34D5"/>
    <w:rsid w:val="002E49C6"/>
    <w:rsid w:val="002E5429"/>
    <w:rsid w:val="002E596D"/>
    <w:rsid w:val="002E5AB6"/>
    <w:rsid w:val="002E7009"/>
    <w:rsid w:val="002E78E5"/>
    <w:rsid w:val="002E78EE"/>
    <w:rsid w:val="002E7BFB"/>
    <w:rsid w:val="002E7D6E"/>
    <w:rsid w:val="002F0295"/>
    <w:rsid w:val="002F05AA"/>
    <w:rsid w:val="002F1382"/>
    <w:rsid w:val="002F193D"/>
    <w:rsid w:val="002F1BB8"/>
    <w:rsid w:val="002F1CFD"/>
    <w:rsid w:val="002F2457"/>
    <w:rsid w:val="002F26B1"/>
    <w:rsid w:val="002F2782"/>
    <w:rsid w:val="002F2CB4"/>
    <w:rsid w:val="002F2D05"/>
    <w:rsid w:val="002F4777"/>
    <w:rsid w:val="002F4AA5"/>
    <w:rsid w:val="002F4CAA"/>
    <w:rsid w:val="002F4DFE"/>
    <w:rsid w:val="002F5364"/>
    <w:rsid w:val="002F6C14"/>
    <w:rsid w:val="002F6CFE"/>
    <w:rsid w:val="002F6EB4"/>
    <w:rsid w:val="002F75F1"/>
    <w:rsid w:val="002F776C"/>
    <w:rsid w:val="00300A4C"/>
    <w:rsid w:val="00301B91"/>
    <w:rsid w:val="0030256D"/>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1E60"/>
    <w:rsid w:val="003122A8"/>
    <w:rsid w:val="003126FE"/>
    <w:rsid w:val="00313F98"/>
    <w:rsid w:val="00314BBB"/>
    <w:rsid w:val="0031586D"/>
    <w:rsid w:val="00315A18"/>
    <w:rsid w:val="00315F13"/>
    <w:rsid w:val="0031661A"/>
    <w:rsid w:val="0031666A"/>
    <w:rsid w:val="003167A6"/>
    <w:rsid w:val="00317A06"/>
    <w:rsid w:val="00317BFB"/>
    <w:rsid w:val="00317F5B"/>
    <w:rsid w:val="003201FE"/>
    <w:rsid w:val="00320EB4"/>
    <w:rsid w:val="00321824"/>
    <w:rsid w:val="00321A7E"/>
    <w:rsid w:val="00323017"/>
    <w:rsid w:val="00323E08"/>
    <w:rsid w:val="003259C8"/>
    <w:rsid w:val="00326AF2"/>
    <w:rsid w:val="00326CF9"/>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1BB1"/>
    <w:rsid w:val="00342221"/>
    <w:rsid w:val="003430DB"/>
    <w:rsid w:val="00343672"/>
    <w:rsid w:val="003438AB"/>
    <w:rsid w:val="0034412E"/>
    <w:rsid w:val="00344662"/>
    <w:rsid w:val="003446C6"/>
    <w:rsid w:val="00344FCC"/>
    <w:rsid w:val="00345127"/>
    <w:rsid w:val="00346EFD"/>
    <w:rsid w:val="00347042"/>
    <w:rsid w:val="00347A41"/>
    <w:rsid w:val="003507E1"/>
    <w:rsid w:val="00351B11"/>
    <w:rsid w:val="0035260E"/>
    <w:rsid w:val="00353346"/>
    <w:rsid w:val="00353771"/>
    <w:rsid w:val="00353BDC"/>
    <w:rsid w:val="00354B9D"/>
    <w:rsid w:val="0035533F"/>
    <w:rsid w:val="00355CEC"/>
    <w:rsid w:val="00357013"/>
    <w:rsid w:val="00357BC3"/>
    <w:rsid w:val="00357D85"/>
    <w:rsid w:val="00360A25"/>
    <w:rsid w:val="00361719"/>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19B3"/>
    <w:rsid w:val="003720A4"/>
    <w:rsid w:val="003723A6"/>
    <w:rsid w:val="003729C9"/>
    <w:rsid w:val="00372C1A"/>
    <w:rsid w:val="00372C3C"/>
    <w:rsid w:val="003735B9"/>
    <w:rsid w:val="003736D4"/>
    <w:rsid w:val="003739B9"/>
    <w:rsid w:val="00374104"/>
    <w:rsid w:val="00374378"/>
    <w:rsid w:val="00375A8A"/>
    <w:rsid w:val="00375D2D"/>
    <w:rsid w:val="003765EB"/>
    <w:rsid w:val="0037727A"/>
    <w:rsid w:val="0037755A"/>
    <w:rsid w:val="00377A28"/>
    <w:rsid w:val="00377EBA"/>
    <w:rsid w:val="00380A02"/>
    <w:rsid w:val="003810A6"/>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0064"/>
    <w:rsid w:val="00391430"/>
    <w:rsid w:val="003919CE"/>
    <w:rsid w:val="003933A1"/>
    <w:rsid w:val="00393991"/>
    <w:rsid w:val="00393A11"/>
    <w:rsid w:val="00393A4C"/>
    <w:rsid w:val="00393EF7"/>
    <w:rsid w:val="003948F3"/>
    <w:rsid w:val="0039495D"/>
    <w:rsid w:val="00394DE9"/>
    <w:rsid w:val="003956B2"/>
    <w:rsid w:val="003958C1"/>
    <w:rsid w:val="00395E78"/>
    <w:rsid w:val="00395FF6"/>
    <w:rsid w:val="003963A3"/>
    <w:rsid w:val="0039652F"/>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63E"/>
    <w:rsid w:val="003A4EA7"/>
    <w:rsid w:val="003A5CD4"/>
    <w:rsid w:val="003A5D2A"/>
    <w:rsid w:val="003A6278"/>
    <w:rsid w:val="003A63C9"/>
    <w:rsid w:val="003A648F"/>
    <w:rsid w:val="003A6591"/>
    <w:rsid w:val="003A7789"/>
    <w:rsid w:val="003A7DDD"/>
    <w:rsid w:val="003B0BC8"/>
    <w:rsid w:val="003B145E"/>
    <w:rsid w:val="003B27A4"/>
    <w:rsid w:val="003B394F"/>
    <w:rsid w:val="003B4132"/>
    <w:rsid w:val="003B46D5"/>
    <w:rsid w:val="003B4803"/>
    <w:rsid w:val="003B6F03"/>
    <w:rsid w:val="003B783F"/>
    <w:rsid w:val="003B7D0E"/>
    <w:rsid w:val="003C0C00"/>
    <w:rsid w:val="003C0D57"/>
    <w:rsid w:val="003C1835"/>
    <w:rsid w:val="003C1911"/>
    <w:rsid w:val="003C1F94"/>
    <w:rsid w:val="003C209B"/>
    <w:rsid w:val="003C3985"/>
    <w:rsid w:val="003C42FB"/>
    <w:rsid w:val="003C4637"/>
    <w:rsid w:val="003C4FAD"/>
    <w:rsid w:val="003C501C"/>
    <w:rsid w:val="003C51D2"/>
    <w:rsid w:val="003C5A82"/>
    <w:rsid w:val="003C5AB6"/>
    <w:rsid w:val="003C5B26"/>
    <w:rsid w:val="003C6047"/>
    <w:rsid w:val="003C631E"/>
    <w:rsid w:val="003C6612"/>
    <w:rsid w:val="003C7221"/>
    <w:rsid w:val="003C7A9C"/>
    <w:rsid w:val="003C7ED9"/>
    <w:rsid w:val="003D07E3"/>
    <w:rsid w:val="003D0BD0"/>
    <w:rsid w:val="003D205F"/>
    <w:rsid w:val="003D2168"/>
    <w:rsid w:val="003D296F"/>
    <w:rsid w:val="003D2F95"/>
    <w:rsid w:val="003D3A03"/>
    <w:rsid w:val="003D4673"/>
    <w:rsid w:val="003D5004"/>
    <w:rsid w:val="003D5DD2"/>
    <w:rsid w:val="003D6277"/>
    <w:rsid w:val="003D6669"/>
    <w:rsid w:val="003D672B"/>
    <w:rsid w:val="003D6842"/>
    <w:rsid w:val="003D69A2"/>
    <w:rsid w:val="003D6F81"/>
    <w:rsid w:val="003D71EF"/>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8CE"/>
    <w:rsid w:val="003E79D2"/>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713"/>
    <w:rsid w:val="003F7B26"/>
    <w:rsid w:val="003F7FCE"/>
    <w:rsid w:val="00400050"/>
    <w:rsid w:val="004001E5"/>
    <w:rsid w:val="00400938"/>
    <w:rsid w:val="00400B6C"/>
    <w:rsid w:val="00400F74"/>
    <w:rsid w:val="00401FAA"/>
    <w:rsid w:val="00401FFF"/>
    <w:rsid w:val="00402545"/>
    <w:rsid w:val="0040290B"/>
    <w:rsid w:val="00403EE3"/>
    <w:rsid w:val="00404055"/>
    <w:rsid w:val="004040F3"/>
    <w:rsid w:val="004041D8"/>
    <w:rsid w:val="00404C54"/>
    <w:rsid w:val="0040623F"/>
    <w:rsid w:val="00406484"/>
    <w:rsid w:val="0040673C"/>
    <w:rsid w:val="00406B06"/>
    <w:rsid w:val="00407117"/>
    <w:rsid w:val="004115DC"/>
    <w:rsid w:val="00411EBC"/>
    <w:rsid w:val="00412411"/>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3856"/>
    <w:rsid w:val="00424E0C"/>
    <w:rsid w:val="004255E6"/>
    <w:rsid w:val="0042581E"/>
    <w:rsid w:val="00425E6F"/>
    <w:rsid w:val="0042651A"/>
    <w:rsid w:val="0042660E"/>
    <w:rsid w:val="00427132"/>
    <w:rsid w:val="004277B7"/>
    <w:rsid w:val="00427962"/>
    <w:rsid w:val="004311B3"/>
    <w:rsid w:val="004313D2"/>
    <w:rsid w:val="00431698"/>
    <w:rsid w:val="00431799"/>
    <w:rsid w:val="00431C86"/>
    <w:rsid w:val="00432804"/>
    <w:rsid w:val="00433190"/>
    <w:rsid w:val="00433396"/>
    <w:rsid w:val="00433EDD"/>
    <w:rsid w:val="004343A7"/>
    <w:rsid w:val="00434451"/>
    <w:rsid w:val="0043467E"/>
    <w:rsid w:val="004348DA"/>
    <w:rsid w:val="00434B3D"/>
    <w:rsid w:val="00435C95"/>
    <w:rsid w:val="00436D76"/>
    <w:rsid w:val="00437351"/>
    <w:rsid w:val="004376D3"/>
    <w:rsid w:val="004404E8"/>
    <w:rsid w:val="004405DC"/>
    <w:rsid w:val="004409FD"/>
    <w:rsid w:val="004422FD"/>
    <w:rsid w:val="00442374"/>
    <w:rsid w:val="00442DE3"/>
    <w:rsid w:val="00444316"/>
    <w:rsid w:val="0044438F"/>
    <w:rsid w:val="00444408"/>
    <w:rsid w:val="00444660"/>
    <w:rsid w:val="004447CF"/>
    <w:rsid w:val="00444AE7"/>
    <w:rsid w:val="00444BF7"/>
    <w:rsid w:val="00444EBB"/>
    <w:rsid w:val="00445648"/>
    <w:rsid w:val="004457C9"/>
    <w:rsid w:val="00445FCF"/>
    <w:rsid w:val="0044699F"/>
    <w:rsid w:val="00447170"/>
    <w:rsid w:val="0044733A"/>
    <w:rsid w:val="004474F5"/>
    <w:rsid w:val="00450429"/>
    <w:rsid w:val="00450513"/>
    <w:rsid w:val="004513C4"/>
    <w:rsid w:val="00451DEB"/>
    <w:rsid w:val="004523FB"/>
    <w:rsid w:val="004538BE"/>
    <w:rsid w:val="00453909"/>
    <w:rsid w:val="004547CB"/>
    <w:rsid w:val="004555C2"/>
    <w:rsid w:val="00455C2A"/>
    <w:rsid w:val="00456BFE"/>
    <w:rsid w:val="00456D9B"/>
    <w:rsid w:val="00457120"/>
    <w:rsid w:val="00457C10"/>
    <w:rsid w:val="00457D08"/>
    <w:rsid w:val="00461223"/>
    <w:rsid w:val="0046197F"/>
    <w:rsid w:val="00461A2C"/>
    <w:rsid w:val="00461E52"/>
    <w:rsid w:val="004628DA"/>
    <w:rsid w:val="00462939"/>
    <w:rsid w:val="00463246"/>
    <w:rsid w:val="00463646"/>
    <w:rsid w:val="00463AA3"/>
    <w:rsid w:val="0046487D"/>
    <w:rsid w:val="00464B4A"/>
    <w:rsid w:val="00464F53"/>
    <w:rsid w:val="00465669"/>
    <w:rsid w:val="00465B96"/>
    <w:rsid w:val="00465C8B"/>
    <w:rsid w:val="004661EA"/>
    <w:rsid w:val="00467D5E"/>
    <w:rsid w:val="00470B2E"/>
    <w:rsid w:val="00471147"/>
    <w:rsid w:val="00471705"/>
    <w:rsid w:val="00471CE6"/>
    <w:rsid w:val="00472560"/>
    <w:rsid w:val="00472933"/>
    <w:rsid w:val="0047296B"/>
    <w:rsid w:val="0047369F"/>
    <w:rsid w:val="00473858"/>
    <w:rsid w:val="00473A82"/>
    <w:rsid w:val="00473B1A"/>
    <w:rsid w:val="00473EEA"/>
    <w:rsid w:val="004742EB"/>
    <w:rsid w:val="004744E8"/>
    <w:rsid w:val="00474990"/>
    <w:rsid w:val="00474D9B"/>
    <w:rsid w:val="00474EF8"/>
    <w:rsid w:val="00475214"/>
    <w:rsid w:val="0047562D"/>
    <w:rsid w:val="00475EFC"/>
    <w:rsid w:val="00476317"/>
    <w:rsid w:val="00476BAF"/>
    <w:rsid w:val="0048121E"/>
    <w:rsid w:val="0048127D"/>
    <w:rsid w:val="0048160C"/>
    <w:rsid w:val="00481A29"/>
    <w:rsid w:val="00481FFA"/>
    <w:rsid w:val="004820E3"/>
    <w:rsid w:val="0048269D"/>
    <w:rsid w:val="00482B79"/>
    <w:rsid w:val="00482FDA"/>
    <w:rsid w:val="00483C94"/>
    <w:rsid w:val="00483F35"/>
    <w:rsid w:val="00483F8B"/>
    <w:rsid w:val="00484B85"/>
    <w:rsid w:val="00485978"/>
    <w:rsid w:val="00485CB5"/>
    <w:rsid w:val="00485DBB"/>
    <w:rsid w:val="00485EC4"/>
    <w:rsid w:val="004867B4"/>
    <w:rsid w:val="00486B67"/>
    <w:rsid w:val="00486ED9"/>
    <w:rsid w:val="004871E8"/>
    <w:rsid w:val="00487AA2"/>
    <w:rsid w:val="00491E49"/>
    <w:rsid w:val="00492A07"/>
    <w:rsid w:val="00492A50"/>
    <w:rsid w:val="00492EA6"/>
    <w:rsid w:val="00493067"/>
    <w:rsid w:val="00493152"/>
    <w:rsid w:val="004937BA"/>
    <w:rsid w:val="004937F1"/>
    <w:rsid w:val="00493939"/>
    <w:rsid w:val="0049410A"/>
    <w:rsid w:val="00494155"/>
    <w:rsid w:val="0049418C"/>
    <w:rsid w:val="004944E7"/>
    <w:rsid w:val="00494F73"/>
    <w:rsid w:val="00495879"/>
    <w:rsid w:val="0049595C"/>
    <w:rsid w:val="00495AC0"/>
    <w:rsid w:val="00495B78"/>
    <w:rsid w:val="00496CDC"/>
    <w:rsid w:val="004975BD"/>
    <w:rsid w:val="0049761D"/>
    <w:rsid w:val="004976ED"/>
    <w:rsid w:val="00497A23"/>
    <w:rsid w:val="00497F01"/>
    <w:rsid w:val="00497F93"/>
    <w:rsid w:val="004A0C55"/>
    <w:rsid w:val="004A1DBE"/>
    <w:rsid w:val="004A1EBF"/>
    <w:rsid w:val="004A29B0"/>
    <w:rsid w:val="004A2A57"/>
    <w:rsid w:val="004A2D16"/>
    <w:rsid w:val="004A39FA"/>
    <w:rsid w:val="004A4F69"/>
    <w:rsid w:val="004A5882"/>
    <w:rsid w:val="004A5E8F"/>
    <w:rsid w:val="004A6180"/>
    <w:rsid w:val="004A625F"/>
    <w:rsid w:val="004A6430"/>
    <w:rsid w:val="004A7D74"/>
    <w:rsid w:val="004B00B3"/>
    <w:rsid w:val="004B1659"/>
    <w:rsid w:val="004B1BC8"/>
    <w:rsid w:val="004B1F48"/>
    <w:rsid w:val="004B23F2"/>
    <w:rsid w:val="004B2B58"/>
    <w:rsid w:val="004B2D41"/>
    <w:rsid w:val="004B2D57"/>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670"/>
    <w:rsid w:val="004C384F"/>
    <w:rsid w:val="004C3C6B"/>
    <w:rsid w:val="004C4D58"/>
    <w:rsid w:val="004C5330"/>
    <w:rsid w:val="004C674D"/>
    <w:rsid w:val="004C7861"/>
    <w:rsid w:val="004C7CCB"/>
    <w:rsid w:val="004D02AA"/>
    <w:rsid w:val="004D0C37"/>
    <w:rsid w:val="004D15E2"/>
    <w:rsid w:val="004D2A03"/>
    <w:rsid w:val="004D2BC6"/>
    <w:rsid w:val="004D3880"/>
    <w:rsid w:val="004D3B1D"/>
    <w:rsid w:val="004D3B91"/>
    <w:rsid w:val="004D3C6B"/>
    <w:rsid w:val="004D3F61"/>
    <w:rsid w:val="004D4520"/>
    <w:rsid w:val="004D4AE8"/>
    <w:rsid w:val="004D533E"/>
    <w:rsid w:val="004D5EAB"/>
    <w:rsid w:val="004D60C9"/>
    <w:rsid w:val="004D61EE"/>
    <w:rsid w:val="004D7B13"/>
    <w:rsid w:val="004D7C10"/>
    <w:rsid w:val="004D7E4D"/>
    <w:rsid w:val="004E0BEB"/>
    <w:rsid w:val="004E0E4F"/>
    <w:rsid w:val="004E100F"/>
    <w:rsid w:val="004E26C5"/>
    <w:rsid w:val="004E2F79"/>
    <w:rsid w:val="004E3128"/>
    <w:rsid w:val="004E3963"/>
    <w:rsid w:val="004E4280"/>
    <w:rsid w:val="004E4C7F"/>
    <w:rsid w:val="004E60ED"/>
    <w:rsid w:val="004E67F6"/>
    <w:rsid w:val="004E69B4"/>
    <w:rsid w:val="004E6A64"/>
    <w:rsid w:val="004E7686"/>
    <w:rsid w:val="004E7E6D"/>
    <w:rsid w:val="004F03F5"/>
    <w:rsid w:val="004F0BA2"/>
    <w:rsid w:val="004F23F1"/>
    <w:rsid w:val="004F24BB"/>
    <w:rsid w:val="004F2878"/>
    <w:rsid w:val="004F295A"/>
    <w:rsid w:val="004F44B8"/>
    <w:rsid w:val="004F4C95"/>
    <w:rsid w:val="004F4CDA"/>
    <w:rsid w:val="004F4EBB"/>
    <w:rsid w:val="004F55AF"/>
    <w:rsid w:val="004F5F9D"/>
    <w:rsid w:val="004F6AB1"/>
    <w:rsid w:val="004F74DA"/>
    <w:rsid w:val="004F7830"/>
    <w:rsid w:val="004F78A8"/>
    <w:rsid w:val="00500802"/>
    <w:rsid w:val="00500B95"/>
    <w:rsid w:val="00501FA6"/>
    <w:rsid w:val="0050284A"/>
    <w:rsid w:val="00502974"/>
    <w:rsid w:val="00502FF3"/>
    <w:rsid w:val="0050333B"/>
    <w:rsid w:val="005039F7"/>
    <w:rsid w:val="00504024"/>
    <w:rsid w:val="0050431D"/>
    <w:rsid w:val="0050453A"/>
    <w:rsid w:val="00504B93"/>
    <w:rsid w:val="00504D12"/>
    <w:rsid w:val="00504F12"/>
    <w:rsid w:val="00504F65"/>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18"/>
    <w:rsid w:val="00515C93"/>
    <w:rsid w:val="00515E57"/>
    <w:rsid w:val="00515FE1"/>
    <w:rsid w:val="00516293"/>
    <w:rsid w:val="00517175"/>
    <w:rsid w:val="0051785D"/>
    <w:rsid w:val="00517D73"/>
    <w:rsid w:val="00520AA4"/>
    <w:rsid w:val="00520FA2"/>
    <w:rsid w:val="00521022"/>
    <w:rsid w:val="0052209C"/>
    <w:rsid w:val="005228B3"/>
    <w:rsid w:val="00524C3B"/>
    <w:rsid w:val="00524D39"/>
    <w:rsid w:val="00524D4C"/>
    <w:rsid w:val="00524D74"/>
    <w:rsid w:val="00524FE1"/>
    <w:rsid w:val="0052581E"/>
    <w:rsid w:val="00526160"/>
    <w:rsid w:val="005265C5"/>
    <w:rsid w:val="005270B9"/>
    <w:rsid w:val="00527A61"/>
    <w:rsid w:val="00527C0B"/>
    <w:rsid w:val="00527D2C"/>
    <w:rsid w:val="00530508"/>
    <w:rsid w:val="00531316"/>
    <w:rsid w:val="0053165B"/>
    <w:rsid w:val="00531AAE"/>
    <w:rsid w:val="00532D6B"/>
    <w:rsid w:val="00532EAC"/>
    <w:rsid w:val="0053334C"/>
    <w:rsid w:val="0053361A"/>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47C07"/>
    <w:rsid w:val="00550A72"/>
    <w:rsid w:val="00550C70"/>
    <w:rsid w:val="00551A5B"/>
    <w:rsid w:val="00551C84"/>
    <w:rsid w:val="005527FB"/>
    <w:rsid w:val="00552AAA"/>
    <w:rsid w:val="00552B82"/>
    <w:rsid w:val="00553A8A"/>
    <w:rsid w:val="00553C2A"/>
    <w:rsid w:val="00553E5E"/>
    <w:rsid w:val="005540F3"/>
    <w:rsid w:val="005541CF"/>
    <w:rsid w:val="00554305"/>
    <w:rsid w:val="0055481E"/>
    <w:rsid w:val="00554FD9"/>
    <w:rsid w:val="005554AA"/>
    <w:rsid w:val="00555537"/>
    <w:rsid w:val="00556BE1"/>
    <w:rsid w:val="005572D0"/>
    <w:rsid w:val="00560226"/>
    <w:rsid w:val="00560E01"/>
    <w:rsid w:val="005611AF"/>
    <w:rsid w:val="00561F59"/>
    <w:rsid w:val="00562117"/>
    <w:rsid w:val="00562CBE"/>
    <w:rsid w:val="00563CE1"/>
    <w:rsid w:val="00563D41"/>
    <w:rsid w:val="005641F3"/>
    <w:rsid w:val="00564BA3"/>
    <w:rsid w:val="00564E91"/>
    <w:rsid w:val="00565CED"/>
    <w:rsid w:val="005669FD"/>
    <w:rsid w:val="00566DD5"/>
    <w:rsid w:val="00570511"/>
    <w:rsid w:val="005726BA"/>
    <w:rsid w:val="0057440C"/>
    <w:rsid w:val="0057469B"/>
    <w:rsid w:val="0057501A"/>
    <w:rsid w:val="0057652E"/>
    <w:rsid w:val="0058004C"/>
    <w:rsid w:val="00580399"/>
    <w:rsid w:val="0058077A"/>
    <w:rsid w:val="005814E4"/>
    <w:rsid w:val="00581D9E"/>
    <w:rsid w:val="00581DC2"/>
    <w:rsid w:val="00582157"/>
    <w:rsid w:val="005828DE"/>
    <w:rsid w:val="00582981"/>
    <w:rsid w:val="00582ACA"/>
    <w:rsid w:val="00582F54"/>
    <w:rsid w:val="0058307B"/>
    <w:rsid w:val="00583C6D"/>
    <w:rsid w:val="00583CDD"/>
    <w:rsid w:val="00584F7F"/>
    <w:rsid w:val="00586D5B"/>
    <w:rsid w:val="00587794"/>
    <w:rsid w:val="00587EFF"/>
    <w:rsid w:val="0059004E"/>
    <w:rsid w:val="005900C9"/>
    <w:rsid w:val="005900D3"/>
    <w:rsid w:val="005902BA"/>
    <w:rsid w:val="00590756"/>
    <w:rsid w:val="0059085F"/>
    <w:rsid w:val="00592EC3"/>
    <w:rsid w:val="00594224"/>
    <w:rsid w:val="005949B1"/>
    <w:rsid w:val="00594C09"/>
    <w:rsid w:val="005956F8"/>
    <w:rsid w:val="005957B0"/>
    <w:rsid w:val="00595DB8"/>
    <w:rsid w:val="00596126"/>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7F"/>
    <w:rsid w:val="005A38E8"/>
    <w:rsid w:val="005A437C"/>
    <w:rsid w:val="005A457C"/>
    <w:rsid w:val="005A53F1"/>
    <w:rsid w:val="005A5994"/>
    <w:rsid w:val="005A621E"/>
    <w:rsid w:val="005A6DA3"/>
    <w:rsid w:val="005B0159"/>
    <w:rsid w:val="005B01E6"/>
    <w:rsid w:val="005B0AC2"/>
    <w:rsid w:val="005B0E6B"/>
    <w:rsid w:val="005B1412"/>
    <w:rsid w:val="005B16A4"/>
    <w:rsid w:val="005B1884"/>
    <w:rsid w:val="005B18EC"/>
    <w:rsid w:val="005B25FA"/>
    <w:rsid w:val="005B2B91"/>
    <w:rsid w:val="005B2BAF"/>
    <w:rsid w:val="005B2DD1"/>
    <w:rsid w:val="005B2FEE"/>
    <w:rsid w:val="005B3182"/>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1E0E"/>
    <w:rsid w:val="005C214C"/>
    <w:rsid w:val="005C251A"/>
    <w:rsid w:val="005C27AA"/>
    <w:rsid w:val="005C31F2"/>
    <w:rsid w:val="005C363B"/>
    <w:rsid w:val="005C3AE3"/>
    <w:rsid w:val="005C416E"/>
    <w:rsid w:val="005C4ABC"/>
    <w:rsid w:val="005C5748"/>
    <w:rsid w:val="005C57CD"/>
    <w:rsid w:val="005C6ABA"/>
    <w:rsid w:val="005C760A"/>
    <w:rsid w:val="005D00C8"/>
    <w:rsid w:val="005D0181"/>
    <w:rsid w:val="005D020A"/>
    <w:rsid w:val="005D0694"/>
    <w:rsid w:val="005D0CF1"/>
    <w:rsid w:val="005D10E3"/>
    <w:rsid w:val="005D1350"/>
    <w:rsid w:val="005D1AEE"/>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026"/>
    <w:rsid w:val="005D783B"/>
    <w:rsid w:val="005D7EE4"/>
    <w:rsid w:val="005E0017"/>
    <w:rsid w:val="005E00A2"/>
    <w:rsid w:val="005E08A7"/>
    <w:rsid w:val="005E08CF"/>
    <w:rsid w:val="005E1471"/>
    <w:rsid w:val="005E1500"/>
    <w:rsid w:val="005E1CD4"/>
    <w:rsid w:val="005E20AC"/>
    <w:rsid w:val="005E2201"/>
    <w:rsid w:val="005E2B8E"/>
    <w:rsid w:val="005E2CE0"/>
    <w:rsid w:val="005E2EF4"/>
    <w:rsid w:val="005E328C"/>
    <w:rsid w:val="005E40A4"/>
    <w:rsid w:val="005E4682"/>
    <w:rsid w:val="005E47E3"/>
    <w:rsid w:val="005E4984"/>
    <w:rsid w:val="005E5483"/>
    <w:rsid w:val="005E5F7E"/>
    <w:rsid w:val="005E60EE"/>
    <w:rsid w:val="005E714D"/>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D2F"/>
    <w:rsid w:val="005F72BC"/>
    <w:rsid w:val="005F74DA"/>
    <w:rsid w:val="005F7548"/>
    <w:rsid w:val="006003C4"/>
    <w:rsid w:val="00600C93"/>
    <w:rsid w:val="00601674"/>
    <w:rsid w:val="006019D6"/>
    <w:rsid w:val="0060210B"/>
    <w:rsid w:val="00602CF9"/>
    <w:rsid w:val="0060316D"/>
    <w:rsid w:val="006032DE"/>
    <w:rsid w:val="006032E4"/>
    <w:rsid w:val="00603AC6"/>
    <w:rsid w:val="00604B9C"/>
    <w:rsid w:val="00604BAD"/>
    <w:rsid w:val="00604D3A"/>
    <w:rsid w:val="00604E5D"/>
    <w:rsid w:val="00605551"/>
    <w:rsid w:val="00605A6B"/>
    <w:rsid w:val="00605B8C"/>
    <w:rsid w:val="00605E78"/>
    <w:rsid w:val="006064CB"/>
    <w:rsid w:val="00606AC8"/>
    <w:rsid w:val="0060723A"/>
    <w:rsid w:val="006072E7"/>
    <w:rsid w:val="00607AE9"/>
    <w:rsid w:val="00607D3F"/>
    <w:rsid w:val="00610512"/>
    <w:rsid w:val="00610569"/>
    <w:rsid w:val="00610598"/>
    <w:rsid w:val="00610C3D"/>
    <w:rsid w:val="00611145"/>
    <w:rsid w:val="006113C4"/>
    <w:rsid w:val="0061198F"/>
    <w:rsid w:val="00611A7F"/>
    <w:rsid w:val="0061219F"/>
    <w:rsid w:val="00612356"/>
    <w:rsid w:val="0061303C"/>
    <w:rsid w:val="00613748"/>
    <w:rsid w:val="0061379A"/>
    <w:rsid w:val="00614C68"/>
    <w:rsid w:val="00614D82"/>
    <w:rsid w:val="00614EFE"/>
    <w:rsid w:val="00615385"/>
    <w:rsid w:val="0061551F"/>
    <w:rsid w:val="00615E8A"/>
    <w:rsid w:val="006165AE"/>
    <w:rsid w:val="006177E6"/>
    <w:rsid w:val="00617BE4"/>
    <w:rsid w:val="00617F6E"/>
    <w:rsid w:val="00620075"/>
    <w:rsid w:val="00620915"/>
    <w:rsid w:val="00621075"/>
    <w:rsid w:val="0062129D"/>
    <w:rsid w:val="006219A6"/>
    <w:rsid w:val="00621B59"/>
    <w:rsid w:val="00622C93"/>
    <w:rsid w:val="00622D0B"/>
    <w:rsid w:val="00622F0C"/>
    <w:rsid w:val="00623CE4"/>
    <w:rsid w:val="00624C8B"/>
    <w:rsid w:val="00625EA2"/>
    <w:rsid w:val="0062642B"/>
    <w:rsid w:val="00626660"/>
    <w:rsid w:val="006266B3"/>
    <w:rsid w:val="00626922"/>
    <w:rsid w:val="0062698F"/>
    <w:rsid w:val="00626C4E"/>
    <w:rsid w:val="00627721"/>
    <w:rsid w:val="0062777F"/>
    <w:rsid w:val="00627B80"/>
    <w:rsid w:val="00630235"/>
    <w:rsid w:val="006302CC"/>
    <w:rsid w:val="00630C5D"/>
    <w:rsid w:val="00631303"/>
    <w:rsid w:val="0063151A"/>
    <w:rsid w:val="0063170D"/>
    <w:rsid w:val="006318CF"/>
    <w:rsid w:val="006328A2"/>
    <w:rsid w:val="0063366C"/>
    <w:rsid w:val="0063429F"/>
    <w:rsid w:val="0063436B"/>
    <w:rsid w:val="0063446B"/>
    <w:rsid w:val="006349F2"/>
    <w:rsid w:val="006350EB"/>
    <w:rsid w:val="0063518C"/>
    <w:rsid w:val="00635A0D"/>
    <w:rsid w:val="00635A68"/>
    <w:rsid w:val="00635AEA"/>
    <w:rsid w:val="006363F3"/>
    <w:rsid w:val="00636940"/>
    <w:rsid w:val="00636A15"/>
    <w:rsid w:val="00636F3F"/>
    <w:rsid w:val="0063724A"/>
    <w:rsid w:val="00637404"/>
    <w:rsid w:val="00637B68"/>
    <w:rsid w:val="006406FE"/>
    <w:rsid w:val="00640A09"/>
    <w:rsid w:val="00640ACF"/>
    <w:rsid w:val="00641002"/>
    <w:rsid w:val="00641148"/>
    <w:rsid w:val="006414A6"/>
    <w:rsid w:val="0064187F"/>
    <w:rsid w:val="00641A45"/>
    <w:rsid w:val="00641EDA"/>
    <w:rsid w:val="00643095"/>
    <w:rsid w:val="0064376A"/>
    <w:rsid w:val="0064386D"/>
    <w:rsid w:val="00643BAE"/>
    <w:rsid w:val="00643C7A"/>
    <w:rsid w:val="00644E14"/>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57A43"/>
    <w:rsid w:val="0066007D"/>
    <w:rsid w:val="00660975"/>
    <w:rsid w:val="00661095"/>
    <w:rsid w:val="00661136"/>
    <w:rsid w:val="00661DC3"/>
    <w:rsid w:val="00663666"/>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3AE"/>
    <w:rsid w:val="00670507"/>
    <w:rsid w:val="0067073D"/>
    <w:rsid w:val="00670817"/>
    <w:rsid w:val="00671551"/>
    <w:rsid w:val="00672ED9"/>
    <w:rsid w:val="006738F4"/>
    <w:rsid w:val="00675FBA"/>
    <w:rsid w:val="00676538"/>
    <w:rsid w:val="006765BC"/>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5E8"/>
    <w:rsid w:val="00686FE3"/>
    <w:rsid w:val="00687021"/>
    <w:rsid w:val="006872A5"/>
    <w:rsid w:val="00687701"/>
    <w:rsid w:val="006877C2"/>
    <w:rsid w:val="006901C5"/>
    <w:rsid w:val="006903B1"/>
    <w:rsid w:val="00690561"/>
    <w:rsid w:val="00691CAF"/>
    <w:rsid w:val="00692A83"/>
    <w:rsid w:val="006936FF"/>
    <w:rsid w:val="0069391A"/>
    <w:rsid w:val="0069446C"/>
    <w:rsid w:val="006945B4"/>
    <w:rsid w:val="0069481D"/>
    <w:rsid w:val="00695118"/>
    <w:rsid w:val="00695549"/>
    <w:rsid w:val="006958D2"/>
    <w:rsid w:val="00696F2E"/>
    <w:rsid w:val="00697013"/>
    <w:rsid w:val="006975C9"/>
    <w:rsid w:val="00697647"/>
    <w:rsid w:val="00697763"/>
    <w:rsid w:val="006979D0"/>
    <w:rsid w:val="00697F2D"/>
    <w:rsid w:val="00697F6E"/>
    <w:rsid w:val="006A008D"/>
    <w:rsid w:val="006A0470"/>
    <w:rsid w:val="006A0E39"/>
    <w:rsid w:val="006A0F26"/>
    <w:rsid w:val="006A1BE8"/>
    <w:rsid w:val="006A22F9"/>
    <w:rsid w:val="006A26B2"/>
    <w:rsid w:val="006A2BB6"/>
    <w:rsid w:val="006A2D31"/>
    <w:rsid w:val="006A36DC"/>
    <w:rsid w:val="006A3A8E"/>
    <w:rsid w:val="006A3DFA"/>
    <w:rsid w:val="006A49B4"/>
    <w:rsid w:val="006A52E6"/>
    <w:rsid w:val="006A54D7"/>
    <w:rsid w:val="006A5B37"/>
    <w:rsid w:val="006A5B48"/>
    <w:rsid w:val="006A6ED7"/>
    <w:rsid w:val="006A6FD1"/>
    <w:rsid w:val="006A70B0"/>
    <w:rsid w:val="006A75B4"/>
    <w:rsid w:val="006A77F2"/>
    <w:rsid w:val="006A7D4F"/>
    <w:rsid w:val="006B0259"/>
    <w:rsid w:val="006B02D0"/>
    <w:rsid w:val="006B04AB"/>
    <w:rsid w:val="006B0535"/>
    <w:rsid w:val="006B17DF"/>
    <w:rsid w:val="006B1A90"/>
    <w:rsid w:val="006B20F1"/>
    <w:rsid w:val="006B24DA"/>
    <w:rsid w:val="006B269D"/>
    <w:rsid w:val="006B2BDB"/>
    <w:rsid w:val="006B3611"/>
    <w:rsid w:val="006B3822"/>
    <w:rsid w:val="006B3EE7"/>
    <w:rsid w:val="006B49D8"/>
    <w:rsid w:val="006B4C36"/>
    <w:rsid w:val="006B66D8"/>
    <w:rsid w:val="006B690C"/>
    <w:rsid w:val="006B77FD"/>
    <w:rsid w:val="006B7C74"/>
    <w:rsid w:val="006C07FC"/>
    <w:rsid w:val="006C09DE"/>
    <w:rsid w:val="006C17F2"/>
    <w:rsid w:val="006C17FE"/>
    <w:rsid w:val="006C1C3E"/>
    <w:rsid w:val="006C2CB6"/>
    <w:rsid w:val="006C3B65"/>
    <w:rsid w:val="006C3BCE"/>
    <w:rsid w:val="006C3F1E"/>
    <w:rsid w:val="006C472C"/>
    <w:rsid w:val="006C5A3C"/>
    <w:rsid w:val="006C5CEE"/>
    <w:rsid w:val="006C5E24"/>
    <w:rsid w:val="006C62EE"/>
    <w:rsid w:val="006C68F5"/>
    <w:rsid w:val="006D002E"/>
    <w:rsid w:val="006D05CC"/>
    <w:rsid w:val="006D14DC"/>
    <w:rsid w:val="006D1843"/>
    <w:rsid w:val="006D2C99"/>
    <w:rsid w:val="006D5A4A"/>
    <w:rsid w:val="006D5A57"/>
    <w:rsid w:val="006D67D4"/>
    <w:rsid w:val="006D6A6F"/>
    <w:rsid w:val="006D6E8A"/>
    <w:rsid w:val="006D71F6"/>
    <w:rsid w:val="006D76E7"/>
    <w:rsid w:val="006D7950"/>
    <w:rsid w:val="006D7A52"/>
    <w:rsid w:val="006D7B6A"/>
    <w:rsid w:val="006D7D5B"/>
    <w:rsid w:val="006E099B"/>
    <w:rsid w:val="006E115F"/>
    <w:rsid w:val="006E150B"/>
    <w:rsid w:val="006E1764"/>
    <w:rsid w:val="006E1D90"/>
    <w:rsid w:val="006E1F4C"/>
    <w:rsid w:val="006E209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428B"/>
    <w:rsid w:val="006F5E70"/>
    <w:rsid w:val="006F6917"/>
    <w:rsid w:val="006F6937"/>
    <w:rsid w:val="006F6A9D"/>
    <w:rsid w:val="007004CE"/>
    <w:rsid w:val="007005B9"/>
    <w:rsid w:val="007016B0"/>
    <w:rsid w:val="007016B9"/>
    <w:rsid w:val="007018DF"/>
    <w:rsid w:val="00701D06"/>
    <w:rsid w:val="00702AA4"/>
    <w:rsid w:val="00702BDD"/>
    <w:rsid w:val="00703BE1"/>
    <w:rsid w:val="00704209"/>
    <w:rsid w:val="007050CF"/>
    <w:rsid w:val="00705777"/>
    <w:rsid w:val="00705EF1"/>
    <w:rsid w:val="007063CF"/>
    <w:rsid w:val="00710ECE"/>
    <w:rsid w:val="00710EE5"/>
    <w:rsid w:val="00710F54"/>
    <w:rsid w:val="00711154"/>
    <w:rsid w:val="007115E1"/>
    <w:rsid w:val="00711975"/>
    <w:rsid w:val="00711D2E"/>
    <w:rsid w:val="00711DA4"/>
    <w:rsid w:val="00712181"/>
    <w:rsid w:val="00712215"/>
    <w:rsid w:val="00712D70"/>
    <w:rsid w:val="007138FC"/>
    <w:rsid w:val="00714498"/>
    <w:rsid w:val="007145E8"/>
    <w:rsid w:val="007149E0"/>
    <w:rsid w:val="00714CA8"/>
    <w:rsid w:val="0071566D"/>
    <w:rsid w:val="00716EAC"/>
    <w:rsid w:val="007174AB"/>
    <w:rsid w:val="007203BD"/>
    <w:rsid w:val="00720CE1"/>
    <w:rsid w:val="0072174C"/>
    <w:rsid w:val="00722391"/>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80"/>
    <w:rsid w:val="00741E92"/>
    <w:rsid w:val="00742133"/>
    <w:rsid w:val="00742567"/>
    <w:rsid w:val="00742AF8"/>
    <w:rsid w:val="00742DEE"/>
    <w:rsid w:val="00742DF0"/>
    <w:rsid w:val="00743020"/>
    <w:rsid w:val="0074324D"/>
    <w:rsid w:val="00743969"/>
    <w:rsid w:val="007442D0"/>
    <w:rsid w:val="007452F3"/>
    <w:rsid w:val="00745706"/>
    <w:rsid w:val="00745730"/>
    <w:rsid w:val="00745A5D"/>
    <w:rsid w:val="007461A4"/>
    <w:rsid w:val="00747210"/>
    <w:rsid w:val="007476FB"/>
    <w:rsid w:val="007502A0"/>
    <w:rsid w:val="007505DC"/>
    <w:rsid w:val="00750DB9"/>
    <w:rsid w:val="00751034"/>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4D98"/>
    <w:rsid w:val="00755750"/>
    <w:rsid w:val="007559E6"/>
    <w:rsid w:val="00756574"/>
    <w:rsid w:val="00756785"/>
    <w:rsid w:val="007575BC"/>
    <w:rsid w:val="007576C9"/>
    <w:rsid w:val="00757883"/>
    <w:rsid w:val="00757AB4"/>
    <w:rsid w:val="00757D5E"/>
    <w:rsid w:val="00757D8F"/>
    <w:rsid w:val="007608DE"/>
    <w:rsid w:val="00760B88"/>
    <w:rsid w:val="00761062"/>
    <w:rsid w:val="0076113D"/>
    <w:rsid w:val="007623A6"/>
    <w:rsid w:val="00762D4D"/>
    <w:rsid w:val="0076310F"/>
    <w:rsid w:val="00763117"/>
    <w:rsid w:val="007634F3"/>
    <w:rsid w:val="007635E1"/>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3D6"/>
    <w:rsid w:val="00773CDF"/>
    <w:rsid w:val="00774109"/>
    <w:rsid w:val="0077437E"/>
    <w:rsid w:val="00774E6A"/>
    <w:rsid w:val="007754E7"/>
    <w:rsid w:val="007759E2"/>
    <w:rsid w:val="00776A03"/>
    <w:rsid w:val="00777706"/>
    <w:rsid w:val="00777F3E"/>
    <w:rsid w:val="007801AD"/>
    <w:rsid w:val="007803C9"/>
    <w:rsid w:val="007808F5"/>
    <w:rsid w:val="00781752"/>
    <w:rsid w:val="00781BF1"/>
    <w:rsid w:val="00781E9D"/>
    <w:rsid w:val="007820D6"/>
    <w:rsid w:val="007823F4"/>
    <w:rsid w:val="00782F57"/>
    <w:rsid w:val="00783D6D"/>
    <w:rsid w:val="00783E4F"/>
    <w:rsid w:val="00784246"/>
    <w:rsid w:val="00784319"/>
    <w:rsid w:val="00784E77"/>
    <w:rsid w:val="007854FE"/>
    <w:rsid w:val="00785960"/>
    <w:rsid w:val="00785C85"/>
    <w:rsid w:val="0078649C"/>
    <w:rsid w:val="007866FF"/>
    <w:rsid w:val="00786D57"/>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9F5"/>
    <w:rsid w:val="00796B30"/>
    <w:rsid w:val="007971C9"/>
    <w:rsid w:val="00797877"/>
    <w:rsid w:val="007A097E"/>
    <w:rsid w:val="007A0A4B"/>
    <w:rsid w:val="007A0BB5"/>
    <w:rsid w:val="007A0ECD"/>
    <w:rsid w:val="007A15FD"/>
    <w:rsid w:val="007A17E4"/>
    <w:rsid w:val="007A1912"/>
    <w:rsid w:val="007A1B39"/>
    <w:rsid w:val="007A1DB5"/>
    <w:rsid w:val="007A2A24"/>
    <w:rsid w:val="007A2D93"/>
    <w:rsid w:val="007A2FDA"/>
    <w:rsid w:val="007A3E6A"/>
    <w:rsid w:val="007A3E9C"/>
    <w:rsid w:val="007A4319"/>
    <w:rsid w:val="007A4541"/>
    <w:rsid w:val="007A4CB0"/>
    <w:rsid w:val="007A5171"/>
    <w:rsid w:val="007A51D6"/>
    <w:rsid w:val="007A56BC"/>
    <w:rsid w:val="007A6E41"/>
    <w:rsid w:val="007A7421"/>
    <w:rsid w:val="007A7665"/>
    <w:rsid w:val="007A7D12"/>
    <w:rsid w:val="007B04FA"/>
    <w:rsid w:val="007B1066"/>
    <w:rsid w:val="007B1942"/>
    <w:rsid w:val="007B1ADD"/>
    <w:rsid w:val="007B26F9"/>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938"/>
    <w:rsid w:val="007C2AC6"/>
    <w:rsid w:val="007C367B"/>
    <w:rsid w:val="007C3CBA"/>
    <w:rsid w:val="007C6589"/>
    <w:rsid w:val="007C6624"/>
    <w:rsid w:val="007C6AA4"/>
    <w:rsid w:val="007C70A7"/>
    <w:rsid w:val="007C734E"/>
    <w:rsid w:val="007C7590"/>
    <w:rsid w:val="007C7F33"/>
    <w:rsid w:val="007D203B"/>
    <w:rsid w:val="007D255E"/>
    <w:rsid w:val="007D2845"/>
    <w:rsid w:val="007D2D53"/>
    <w:rsid w:val="007D312E"/>
    <w:rsid w:val="007D320A"/>
    <w:rsid w:val="007D349B"/>
    <w:rsid w:val="007D35D3"/>
    <w:rsid w:val="007D4653"/>
    <w:rsid w:val="007D4B2D"/>
    <w:rsid w:val="007D51C0"/>
    <w:rsid w:val="007D51EB"/>
    <w:rsid w:val="007D5501"/>
    <w:rsid w:val="007D6D92"/>
    <w:rsid w:val="007D729A"/>
    <w:rsid w:val="007E045A"/>
    <w:rsid w:val="007E05F6"/>
    <w:rsid w:val="007E0891"/>
    <w:rsid w:val="007E0DCE"/>
    <w:rsid w:val="007E0F1C"/>
    <w:rsid w:val="007E11B6"/>
    <w:rsid w:val="007E11D1"/>
    <w:rsid w:val="007E12B1"/>
    <w:rsid w:val="007E19A8"/>
    <w:rsid w:val="007E1E47"/>
    <w:rsid w:val="007E1F73"/>
    <w:rsid w:val="007E2862"/>
    <w:rsid w:val="007E2FD6"/>
    <w:rsid w:val="007E33C8"/>
    <w:rsid w:val="007E3652"/>
    <w:rsid w:val="007E367B"/>
    <w:rsid w:val="007E36E6"/>
    <w:rsid w:val="007E3D2D"/>
    <w:rsid w:val="007E4541"/>
    <w:rsid w:val="007E481E"/>
    <w:rsid w:val="007E4B62"/>
    <w:rsid w:val="007E4C88"/>
    <w:rsid w:val="007E560F"/>
    <w:rsid w:val="007E6756"/>
    <w:rsid w:val="007E6883"/>
    <w:rsid w:val="007E6F72"/>
    <w:rsid w:val="007E70AB"/>
    <w:rsid w:val="007E78DE"/>
    <w:rsid w:val="007E78F2"/>
    <w:rsid w:val="007F0B79"/>
    <w:rsid w:val="007F0FDB"/>
    <w:rsid w:val="007F19EE"/>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846"/>
    <w:rsid w:val="00801CD7"/>
    <w:rsid w:val="00801E96"/>
    <w:rsid w:val="008039A4"/>
    <w:rsid w:val="00804396"/>
    <w:rsid w:val="00805486"/>
    <w:rsid w:val="008056D0"/>
    <w:rsid w:val="00805E03"/>
    <w:rsid w:val="00806752"/>
    <w:rsid w:val="0080686E"/>
    <w:rsid w:val="00806B4F"/>
    <w:rsid w:val="00806E3B"/>
    <w:rsid w:val="00806E73"/>
    <w:rsid w:val="00806FDF"/>
    <w:rsid w:val="0080739F"/>
    <w:rsid w:val="00810274"/>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DF9"/>
    <w:rsid w:val="00821E34"/>
    <w:rsid w:val="00822D97"/>
    <w:rsid w:val="00822E38"/>
    <w:rsid w:val="00822E5F"/>
    <w:rsid w:val="00823025"/>
    <w:rsid w:val="008241C1"/>
    <w:rsid w:val="00824813"/>
    <w:rsid w:val="00824877"/>
    <w:rsid w:val="00824CBB"/>
    <w:rsid w:val="00824E9A"/>
    <w:rsid w:val="00825C97"/>
    <w:rsid w:val="00825CD9"/>
    <w:rsid w:val="00825DA5"/>
    <w:rsid w:val="0082603D"/>
    <w:rsid w:val="0082781E"/>
    <w:rsid w:val="00827DE1"/>
    <w:rsid w:val="0083030C"/>
    <w:rsid w:val="00831202"/>
    <w:rsid w:val="00831261"/>
    <w:rsid w:val="00831CFD"/>
    <w:rsid w:val="008320EE"/>
    <w:rsid w:val="008328FC"/>
    <w:rsid w:val="00833368"/>
    <w:rsid w:val="00833681"/>
    <w:rsid w:val="008336B7"/>
    <w:rsid w:val="0083531B"/>
    <w:rsid w:val="00835BE1"/>
    <w:rsid w:val="00836FD3"/>
    <w:rsid w:val="0083709C"/>
    <w:rsid w:val="00842BC3"/>
    <w:rsid w:val="00843917"/>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13"/>
    <w:rsid w:val="008521CA"/>
    <w:rsid w:val="0085273C"/>
    <w:rsid w:val="00852B87"/>
    <w:rsid w:val="00852D5D"/>
    <w:rsid w:val="0085373C"/>
    <w:rsid w:val="00854A58"/>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68BC"/>
    <w:rsid w:val="00866AFE"/>
    <w:rsid w:val="0086728D"/>
    <w:rsid w:val="00867DAE"/>
    <w:rsid w:val="00867EC2"/>
    <w:rsid w:val="0087078E"/>
    <w:rsid w:val="00870A2C"/>
    <w:rsid w:val="008711DA"/>
    <w:rsid w:val="00871BEA"/>
    <w:rsid w:val="00872594"/>
    <w:rsid w:val="008726F4"/>
    <w:rsid w:val="00872776"/>
    <w:rsid w:val="0087300F"/>
    <w:rsid w:val="00873386"/>
    <w:rsid w:val="00873AAC"/>
    <w:rsid w:val="00874344"/>
    <w:rsid w:val="00874353"/>
    <w:rsid w:val="00874658"/>
    <w:rsid w:val="008746D6"/>
    <w:rsid w:val="00874ABE"/>
    <w:rsid w:val="008754B0"/>
    <w:rsid w:val="008756CF"/>
    <w:rsid w:val="0087589D"/>
    <w:rsid w:val="008762D6"/>
    <w:rsid w:val="00876F72"/>
    <w:rsid w:val="0088017D"/>
    <w:rsid w:val="00880296"/>
    <w:rsid w:val="008802F8"/>
    <w:rsid w:val="008824DD"/>
    <w:rsid w:val="008838A1"/>
    <w:rsid w:val="0088438B"/>
    <w:rsid w:val="008846B4"/>
    <w:rsid w:val="008848C4"/>
    <w:rsid w:val="008853FC"/>
    <w:rsid w:val="00885AFB"/>
    <w:rsid w:val="008860A6"/>
    <w:rsid w:val="00886748"/>
    <w:rsid w:val="008876B4"/>
    <w:rsid w:val="0089022E"/>
    <w:rsid w:val="00890318"/>
    <w:rsid w:val="008905F4"/>
    <w:rsid w:val="0089129C"/>
    <w:rsid w:val="00891D3D"/>
    <w:rsid w:val="0089244B"/>
    <w:rsid w:val="0089369A"/>
    <w:rsid w:val="00893A27"/>
    <w:rsid w:val="00893F52"/>
    <w:rsid w:val="00893F9D"/>
    <w:rsid w:val="0089410B"/>
    <w:rsid w:val="00895969"/>
    <w:rsid w:val="00895DA4"/>
    <w:rsid w:val="00895DA8"/>
    <w:rsid w:val="008960E4"/>
    <w:rsid w:val="008966CD"/>
    <w:rsid w:val="00897260"/>
    <w:rsid w:val="008972D0"/>
    <w:rsid w:val="00897456"/>
    <w:rsid w:val="00897A8E"/>
    <w:rsid w:val="00897F01"/>
    <w:rsid w:val="00897FB7"/>
    <w:rsid w:val="008A1193"/>
    <w:rsid w:val="008A1BDD"/>
    <w:rsid w:val="008A2B9C"/>
    <w:rsid w:val="008A341E"/>
    <w:rsid w:val="008A3573"/>
    <w:rsid w:val="008A3C8B"/>
    <w:rsid w:val="008A3F2A"/>
    <w:rsid w:val="008A4EA0"/>
    <w:rsid w:val="008A51D7"/>
    <w:rsid w:val="008A53E0"/>
    <w:rsid w:val="008A5F07"/>
    <w:rsid w:val="008A62CF"/>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B7851"/>
    <w:rsid w:val="008C0187"/>
    <w:rsid w:val="008C0A3C"/>
    <w:rsid w:val="008C0D1F"/>
    <w:rsid w:val="008C1CD0"/>
    <w:rsid w:val="008C2068"/>
    <w:rsid w:val="008C48F3"/>
    <w:rsid w:val="008C4C55"/>
    <w:rsid w:val="008C52CA"/>
    <w:rsid w:val="008C6253"/>
    <w:rsid w:val="008C69F3"/>
    <w:rsid w:val="008C73E7"/>
    <w:rsid w:val="008C7841"/>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3E8"/>
    <w:rsid w:val="008D5F7F"/>
    <w:rsid w:val="008D60B7"/>
    <w:rsid w:val="008D6CC2"/>
    <w:rsid w:val="008D7083"/>
    <w:rsid w:val="008D72AC"/>
    <w:rsid w:val="008D733D"/>
    <w:rsid w:val="008D7FE9"/>
    <w:rsid w:val="008E0110"/>
    <w:rsid w:val="008E0C33"/>
    <w:rsid w:val="008E0CF8"/>
    <w:rsid w:val="008E12F6"/>
    <w:rsid w:val="008E19B0"/>
    <w:rsid w:val="008E2AC5"/>
    <w:rsid w:val="008E32B8"/>
    <w:rsid w:val="008E33B5"/>
    <w:rsid w:val="008E340B"/>
    <w:rsid w:val="008E49FF"/>
    <w:rsid w:val="008E56BE"/>
    <w:rsid w:val="008E654D"/>
    <w:rsid w:val="008E660A"/>
    <w:rsid w:val="008E68BA"/>
    <w:rsid w:val="008E6945"/>
    <w:rsid w:val="008E69BE"/>
    <w:rsid w:val="008E6D7F"/>
    <w:rsid w:val="008E7B1B"/>
    <w:rsid w:val="008F094A"/>
    <w:rsid w:val="008F0AEE"/>
    <w:rsid w:val="008F10BF"/>
    <w:rsid w:val="008F15C4"/>
    <w:rsid w:val="008F2797"/>
    <w:rsid w:val="008F29EA"/>
    <w:rsid w:val="008F2A13"/>
    <w:rsid w:val="008F2E37"/>
    <w:rsid w:val="008F3C8F"/>
    <w:rsid w:val="008F3EE3"/>
    <w:rsid w:val="008F435F"/>
    <w:rsid w:val="008F6A48"/>
    <w:rsid w:val="008F6C97"/>
    <w:rsid w:val="008F6FDF"/>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39C6"/>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1D41"/>
    <w:rsid w:val="00912A1E"/>
    <w:rsid w:val="00912BC9"/>
    <w:rsid w:val="00912CAF"/>
    <w:rsid w:val="0091312E"/>
    <w:rsid w:val="009133A6"/>
    <w:rsid w:val="0091397B"/>
    <w:rsid w:val="00913E12"/>
    <w:rsid w:val="00914249"/>
    <w:rsid w:val="00914FF7"/>
    <w:rsid w:val="0091622E"/>
    <w:rsid w:val="0091650B"/>
    <w:rsid w:val="009166AD"/>
    <w:rsid w:val="00916E8B"/>
    <w:rsid w:val="0091746B"/>
    <w:rsid w:val="0092031B"/>
    <w:rsid w:val="009203E4"/>
    <w:rsid w:val="009204A5"/>
    <w:rsid w:val="00920C3D"/>
    <w:rsid w:val="0092168F"/>
    <w:rsid w:val="00921A0A"/>
    <w:rsid w:val="00921B52"/>
    <w:rsid w:val="00921C51"/>
    <w:rsid w:val="00921CF8"/>
    <w:rsid w:val="00921F0F"/>
    <w:rsid w:val="0092227D"/>
    <w:rsid w:val="009228B9"/>
    <w:rsid w:val="00922ED6"/>
    <w:rsid w:val="009231A7"/>
    <w:rsid w:val="00923D06"/>
    <w:rsid w:val="009249CD"/>
    <w:rsid w:val="00924A00"/>
    <w:rsid w:val="00924FB2"/>
    <w:rsid w:val="00925434"/>
    <w:rsid w:val="00925CA3"/>
    <w:rsid w:val="00926E0D"/>
    <w:rsid w:val="00927285"/>
    <w:rsid w:val="00927332"/>
    <w:rsid w:val="009276A0"/>
    <w:rsid w:val="0093023A"/>
    <w:rsid w:val="009305CE"/>
    <w:rsid w:val="00930BFB"/>
    <w:rsid w:val="009310FA"/>
    <w:rsid w:val="00931471"/>
    <w:rsid w:val="00931549"/>
    <w:rsid w:val="00932226"/>
    <w:rsid w:val="009329C0"/>
    <w:rsid w:val="00932B66"/>
    <w:rsid w:val="0093318B"/>
    <w:rsid w:val="00933642"/>
    <w:rsid w:val="00933C6C"/>
    <w:rsid w:val="00934350"/>
    <w:rsid w:val="00934A62"/>
    <w:rsid w:val="00934B96"/>
    <w:rsid w:val="00934FB6"/>
    <w:rsid w:val="00935226"/>
    <w:rsid w:val="0093554F"/>
    <w:rsid w:val="00935754"/>
    <w:rsid w:val="009358AE"/>
    <w:rsid w:val="009363B3"/>
    <w:rsid w:val="009368D3"/>
    <w:rsid w:val="00936AA1"/>
    <w:rsid w:val="00937030"/>
    <w:rsid w:val="009371CE"/>
    <w:rsid w:val="009375BA"/>
    <w:rsid w:val="0093762F"/>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300"/>
    <w:rsid w:val="0094697E"/>
    <w:rsid w:val="00946A2F"/>
    <w:rsid w:val="00946F3C"/>
    <w:rsid w:val="00946FA9"/>
    <w:rsid w:val="009471AD"/>
    <w:rsid w:val="00947A0E"/>
    <w:rsid w:val="00947A81"/>
    <w:rsid w:val="00947D7D"/>
    <w:rsid w:val="009509B1"/>
    <w:rsid w:val="00950F61"/>
    <w:rsid w:val="00951231"/>
    <w:rsid w:val="00951DCF"/>
    <w:rsid w:val="00951E64"/>
    <w:rsid w:val="00951EBE"/>
    <w:rsid w:val="00951EC9"/>
    <w:rsid w:val="00952BB5"/>
    <w:rsid w:val="00953368"/>
    <w:rsid w:val="00953698"/>
    <w:rsid w:val="009541C7"/>
    <w:rsid w:val="0095464D"/>
    <w:rsid w:val="0095475F"/>
    <w:rsid w:val="009570C1"/>
    <w:rsid w:val="0095739E"/>
    <w:rsid w:val="0096040C"/>
    <w:rsid w:val="00960558"/>
    <w:rsid w:val="0096094D"/>
    <w:rsid w:val="00962220"/>
    <w:rsid w:val="00962CD5"/>
    <w:rsid w:val="00963453"/>
    <w:rsid w:val="00963AA8"/>
    <w:rsid w:val="00963CE6"/>
    <w:rsid w:val="00965959"/>
    <w:rsid w:val="009660C6"/>
    <w:rsid w:val="009673F7"/>
    <w:rsid w:val="009674D7"/>
    <w:rsid w:val="0096768F"/>
    <w:rsid w:val="009677E8"/>
    <w:rsid w:val="00967836"/>
    <w:rsid w:val="009679EF"/>
    <w:rsid w:val="00967FFB"/>
    <w:rsid w:val="00970020"/>
    <w:rsid w:val="009707C5"/>
    <w:rsid w:val="00970942"/>
    <w:rsid w:val="00970B26"/>
    <w:rsid w:val="00970CD0"/>
    <w:rsid w:val="00972875"/>
    <w:rsid w:val="009728AA"/>
    <w:rsid w:val="00973014"/>
    <w:rsid w:val="009732A9"/>
    <w:rsid w:val="00973E5D"/>
    <w:rsid w:val="00974DEC"/>
    <w:rsid w:val="009755C0"/>
    <w:rsid w:val="00975B4E"/>
    <w:rsid w:val="00976375"/>
    <w:rsid w:val="00976704"/>
    <w:rsid w:val="00977A6A"/>
    <w:rsid w:val="00977C49"/>
    <w:rsid w:val="00977FD1"/>
    <w:rsid w:val="00983C73"/>
    <w:rsid w:val="00984207"/>
    <w:rsid w:val="00984B21"/>
    <w:rsid w:val="009853B7"/>
    <w:rsid w:val="00985631"/>
    <w:rsid w:val="00985696"/>
    <w:rsid w:val="00985760"/>
    <w:rsid w:val="009858F3"/>
    <w:rsid w:val="009860EB"/>
    <w:rsid w:val="009870E9"/>
    <w:rsid w:val="0098774D"/>
    <w:rsid w:val="0098782B"/>
    <w:rsid w:val="00987EEE"/>
    <w:rsid w:val="009908EE"/>
    <w:rsid w:val="009913C4"/>
    <w:rsid w:val="009913DC"/>
    <w:rsid w:val="00991B4C"/>
    <w:rsid w:val="00991BE6"/>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29EF"/>
    <w:rsid w:val="009A3F55"/>
    <w:rsid w:val="009A488F"/>
    <w:rsid w:val="009A4CF3"/>
    <w:rsid w:val="009A5351"/>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06B"/>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4F3A"/>
    <w:rsid w:val="009C5259"/>
    <w:rsid w:val="009C543F"/>
    <w:rsid w:val="009C5A0F"/>
    <w:rsid w:val="009C5E36"/>
    <w:rsid w:val="009C6D82"/>
    <w:rsid w:val="009C7722"/>
    <w:rsid w:val="009C7A1B"/>
    <w:rsid w:val="009D03D6"/>
    <w:rsid w:val="009D1DB4"/>
    <w:rsid w:val="009D2B04"/>
    <w:rsid w:val="009D4404"/>
    <w:rsid w:val="009D4E5F"/>
    <w:rsid w:val="009D5AE7"/>
    <w:rsid w:val="009D5D2D"/>
    <w:rsid w:val="009D60F5"/>
    <w:rsid w:val="009D691C"/>
    <w:rsid w:val="009D6A0B"/>
    <w:rsid w:val="009D6B9B"/>
    <w:rsid w:val="009D7285"/>
    <w:rsid w:val="009D73A0"/>
    <w:rsid w:val="009D7F9E"/>
    <w:rsid w:val="009E0387"/>
    <w:rsid w:val="009E072A"/>
    <w:rsid w:val="009E0878"/>
    <w:rsid w:val="009E0AB2"/>
    <w:rsid w:val="009E0D0A"/>
    <w:rsid w:val="009E0D70"/>
    <w:rsid w:val="009E0DE8"/>
    <w:rsid w:val="009E1760"/>
    <w:rsid w:val="009E20A8"/>
    <w:rsid w:val="009E28E0"/>
    <w:rsid w:val="009E2A72"/>
    <w:rsid w:val="009E2B76"/>
    <w:rsid w:val="009E3400"/>
    <w:rsid w:val="009E38C6"/>
    <w:rsid w:val="009E3AF4"/>
    <w:rsid w:val="009E402C"/>
    <w:rsid w:val="009E408B"/>
    <w:rsid w:val="009E44AA"/>
    <w:rsid w:val="009E48A6"/>
    <w:rsid w:val="009E49F5"/>
    <w:rsid w:val="009E4E2C"/>
    <w:rsid w:val="009E50FD"/>
    <w:rsid w:val="009E53C1"/>
    <w:rsid w:val="009E5842"/>
    <w:rsid w:val="009E5D42"/>
    <w:rsid w:val="009E721C"/>
    <w:rsid w:val="009E77FC"/>
    <w:rsid w:val="009F0F39"/>
    <w:rsid w:val="009F1DFC"/>
    <w:rsid w:val="009F30BE"/>
    <w:rsid w:val="009F3277"/>
    <w:rsid w:val="009F3F53"/>
    <w:rsid w:val="009F46A5"/>
    <w:rsid w:val="009F558E"/>
    <w:rsid w:val="009F617D"/>
    <w:rsid w:val="009F6760"/>
    <w:rsid w:val="009F6787"/>
    <w:rsid w:val="009F6B29"/>
    <w:rsid w:val="00A0047C"/>
    <w:rsid w:val="00A011EA"/>
    <w:rsid w:val="00A02D11"/>
    <w:rsid w:val="00A036B3"/>
    <w:rsid w:val="00A03857"/>
    <w:rsid w:val="00A038C5"/>
    <w:rsid w:val="00A03DF8"/>
    <w:rsid w:val="00A04002"/>
    <w:rsid w:val="00A04E4D"/>
    <w:rsid w:val="00A05481"/>
    <w:rsid w:val="00A0593C"/>
    <w:rsid w:val="00A05D70"/>
    <w:rsid w:val="00A06633"/>
    <w:rsid w:val="00A0667A"/>
    <w:rsid w:val="00A071AC"/>
    <w:rsid w:val="00A075C0"/>
    <w:rsid w:val="00A07937"/>
    <w:rsid w:val="00A10570"/>
    <w:rsid w:val="00A10E89"/>
    <w:rsid w:val="00A10F48"/>
    <w:rsid w:val="00A12046"/>
    <w:rsid w:val="00A12206"/>
    <w:rsid w:val="00A1224F"/>
    <w:rsid w:val="00A12BE4"/>
    <w:rsid w:val="00A13DAA"/>
    <w:rsid w:val="00A14104"/>
    <w:rsid w:val="00A148B7"/>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488"/>
    <w:rsid w:val="00A2559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18A1"/>
    <w:rsid w:val="00A4259F"/>
    <w:rsid w:val="00A42C76"/>
    <w:rsid w:val="00A42CCC"/>
    <w:rsid w:val="00A4326D"/>
    <w:rsid w:val="00A438E0"/>
    <w:rsid w:val="00A445AE"/>
    <w:rsid w:val="00A44B54"/>
    <w:rsid w:val="00A44F24"/>
    <w:rsid w:val="00A450BF"/>
    <w:rsid w:val="00A45363"/>
    <w:rsid w:val="00A45CF0"/>
    <w:rsid w:val="00A46338"/>
    <w:rsid w:val="00A4714A"/>
    <w:rsid w:val="00A47B09"/>
    <w:rsid w:val="00A47B8A"/>
    <w:rsid w:val="00A47BAA"/>
    <w:rsid w:val="00A47CA4"/>
    <w:rsid w:val="00A505CA"/>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82A"/>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080"/>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0B94"/>
    <w:rsid w:val="00A8162D"/>
    <w:rsid w:val="00A81856"/>
    <w:rsid w:val="00A82D12"/>
    <w:rsid w:val="00A838C4"/>
    <w:rsid w:val="00A84998"/>
    <w:rsid w:val="00A85874"/>
    <w:rsid w:val="00A85917"/>
    <w:rsid w:val="00A85E0A"/>
    <w:rsid w:val="00A87A97"/>
    <w:rsid w:val="00A90027"/>
    <w:rsid w:val="00A90111"/>
    <w:rsid w:val="00A9096F"/>
    <w:rsid w:val="00A90B59"/>
    <w:rsid w:val="00A91140"/>
    <w:rsid w:val="00A919F8"/>
    <w:rsid w:val="00A92147"/>
    <w:rsid w:val="00A92302"/>
    <w:rsid w:val="00A92C4E"/>
    <w:rsid w:val="00A93264"/>
    <w:rsid w:val="00A938BC"/>
    <w:rsid w:val="00A94A18"/>
    <w:rsid w:val="00A951F5"/>
    <w:rsid w:val="00A95FA3"/>
    <w:rsid w:val="00A960D4"/>
    <w:rsid w:val="00A96135"/>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596"/>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42C9"/>
    <w:rsid w:val="00AC5014"/>
    <w:rsid w:val="00AC5966"/>
    <w:rsid w:val="00AC5B24"/>
    <w:rsid w:val="00AC5BBE"/>
    <w:rsid w:val="00AC5CF7"/>
    <w:rsid w:val="00AC63EA"/>
    <w:rsid w:val="00AC64C9"/>
    <w:rsid w:val="00AC6525"/>
    <w:rsid w:val="00AC66B4"/>
    <w:rsid w:val="00AC6D42"/>
    <w:rsid w:val="00AC7231"/>
    <w:rsid w:val="00AC733F"/>
    <w:rsid w:val="00AC75EA"/>
    <w:rsid w:val="00AD022C"/>
    <w:rsid w:val="00AD0F48"/>
    <w:rsid w:val="00AD15CE"/>
    <w:rsid w:val="00AD1BC1"/>
    <w:rsid w:val="00AD277A"/>
    <w:rsid w:val="00AD338F"/>
    <w:rsid w:val="00AD3A76"/>
    <w:rsid w:val="00AD44AD"/>
    <w:rsid w:val="00AD45CE"/>
    <w:rsid w:val="00AD53A3"/>
    <w:rsid w:val="00AD5794"/>
    <w:rsid w:val="00AD62F7"/>
    <w:rsid w:val="00AD6408"/>
    <w:rsid w:val="00AD6435"/>
    <w:rsid w:val="00AD6771"/>
    <w:rsid w:val="00AD68A5"/>
    <w:rsid w:val="00AD7038"/>
    <w:rsid w:val="00AD79C9"/>
    <w:rsid w:val="00AD7DFE"/>
    <w:rsid w:val="00AE0625"/>
    <w:rsid w:val="00AE0D95"/>
    <w:rsid w:val="00AE1771"/>
    <w:rsid w:val="00AE1ED4"/>
    <w:rsid w:val="00AE2756"/>
    <w:rsid w:val="00AE2953"/>
    <w:rsid w:val="00AE305B"/>
    <w:rsid w:val="00AE3B47"/>
    <w:rsid w:val="00AE4C41"/>
    <w:rsid w:val="00AE4D84"/>
    <w:rsid w:val="00AE4E3B"/>
    <w:rsid w:val="00AE5C32"/>
    <w:rsid w:val="00AE6690"/>
    <w:rsid w:val="00AE67AA"/>
    <w:rsid w:val="00AE752B"/>
    <w:rsid w:val="00AF0203"/>
    <w:rsid w:val="00AF0A36"/>
    <w:rsid w:val="00AF161D"/>
    <w:rsid w:val="00AF166C"/>
    <w:rsid w:val="00AF1AE0"/>
    <w:rsid w:val="00AF3A10"/>
    <w:rsid w:val="00AF4066"/>
    <w:rsid w:val="00AF47E9"/>
    <w:rsid w:val="00AF4E29"/>
    <w:rsid w:val="00AF4F81"/>
    <w:rsid w:val="00AF518D"/>
    <w:rsid w:val="00AF605B"/>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003"/>
    <w:rsid w:val="00B050E9"/>
    <w:rsid w:val="00B0574C"/>
    <w:rsid w:val="00B05E99"/>
    <w:rsid w:val="00B05F33"/>
    <w:rsid w:val="00B079D3"/>
    <w:rsid w:val="00B1044F"/>
    <w:rsid w:val="00B1080F"/>
    <w:rsid w:val="00B11B79"/>
    <w:rsid w:val="00B11E83"/>
    <w:rsid w:val="00B121C5"/>
    <w:rsid w:val="00B12639"/>
    <w:rsid w:val="00B12848"/>
    <w:rsid w:val="00B12B5A"/>
    <w:rsid w:val="00B12BC8"/>
    <w:rsid w:val="00B13922"/>
    <w:rsid w:val="00B13BCB"/>
    <w:rsid w:val="00B13C50"/>
    <w:rsid w:val="00B13EE8"/>
    <w:rsid w:val="00B1471C"/>
    <w:rsid w:val="00B15A22"/>
    <w:rsid w:val="00B16CF7"/>
    <w:rsid w:val="00B16F09"/>
    <w:rsid w:val="00B17411"/>
    <w:rsid w:val="00B179F5"/>
    <w:rsid w:val="00B2041E"/>
    <w:rsid w:val="00B20A15"/>
    <w:rsid w:val="00B20B8C"/>
    <w:rsid w:val="00B21000"/>
    <w:rsid w:val="00B218FB"/>
    <w:rsid w:val="00B219FD"/>
    <w:rsid w:val="00B21BCF"/>
    <w:rsid w:val="00B22638"/>
    <w:rsid w:val="00B22AC1"/>
    <w:rsid w:val="00B22FAE"/>
    <w:rsid w:val="00B23064"/>
    <w:rsid w:val="00B23068"/>
    <w:rsid w:val="00B23B67"/>
    <w:rsid w:val="00B24131"/>
    <w:rsid w:val="00B24411"/>
    <w:rsid w:val="00B24D59"/>
    <w:rsid w:val="00B25A4A"/>
    <w:rsid w:val="00B2683E"/>
    <w:rsid w:val="00B26B18"/>
    <w:rsid w:val="00B27584"/>
    <w:rsid w:val="00B27D94"/>
    <w:rsid w:val="00B30046"/>
    <w:rsid w:val="00B30191"/>
    <w:rsid w:val="00B303F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2565"/>
    <w:rsid w:val="00B43BDB"/>
    <w:rsid w:val="00B44BB9"/>
    <w:rsid w:val="00B45024"/>
    <w:rsid w:val="00B45944"/>
    <w:rsid w:val="00B45A06"/>
    <w:rsid w:val="00B45BE7"/>
    <w:rsid w:val="00B46193"/>
    <w:rsid w:val="00B461C1"/>
    <w:rsid w:val="00B46644"/>
    <w:rsid w:val="00B46C63"/>
    <w:rsid w:val="00B476BE"/>
    <w:rsid w:val="00B51A9A"/>
    <w:rsid w:val="00B523E2"/>
    <w:rsid w:val="00B529E6"/>
    <w:rsid w:val="00B52E53"/>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6FC9"/>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172"/>
    <w:rsid w:val="00B81215"/>
    <w:rsid w:val="00B81DD7"/>
    <w:rsid w:val="00B81E3B"/>
    <w:rsid w:val="00B82A2D"/>
    <w:rsid w:val="00B82B80"/>
    <w:rsid w:val="00B82C63"/>
    <w:rsid w:val="00B82FE6"/>
    <w:rsid w:val="00B830ED"/>
    <w:rsid w:val="00B8410A"/>
    <w:rsid w:val="00B8479E"/>
    <w:rsid w:val="00B847FB"/>
    <w:rsid w:val="00B84E5A"/>
    <w:rsid w:val="00B852E7"/>
    <w:rsid w:val="00B85343"/>
    <w:rsid w:val="00B85A6A"/>
    <w:rsid w:val="00B85B50"/>
    <w:rsid w:val="00B86477"/>
    <w:rsid w:val="00B86A89"/>
    <w:rsid w:val="00B9048B"/>
    <w:rsid w:val="00B90AB5"/>
    <w:rsid w:val="00B90BCE"/>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5FA"/>
    <w:rsid w:val="00B9793E"/>
    <w:rsid w:val="00BA0E8D"/>
    <w:rsid w:val="00BA125B"/>
    <w:rsid w:val="00BA2C8D"/>
    <w:rsid w:val="00BA374C"/>
    <w:rsid w:val="00BA3EB0"/>
    <w:rsid w:val="00BA5129"/>
    <w:rsid w:val="00BA520C"/>
    <w:rsid w:val="00BA5B16"/>
    <w:rsid w:val="00BA6635"/>
    <w:rsid w:val="00BA6B33"/>
    <w:rsid w:val="00BA6EBA"/>
    <w:rsid w:val="00BA71D2"/>
    <w:rsid w:val="00BA7274"/>
    <w:rsid w:val="00BA76A4"/>
    <w:rsid w:val="00BB0034"/>
    <w:rsid w:val="00BB008E"/>
    <w:rsid w:val="00BB08DF"/>
    <w:rsid w:val="00BB0AEE"/>
    <w:rsid w:val="00BB0BC9"/>
    <w:rsid w:val="00BB0CEC"/>
    <w:rsid w:val="00BB100F"/>
    <w:rsid w:val="00BB1569"/>
    <w:rsid w:val="00BB20FA"/>
    <w:rsid w:val="00BB275A"/>
    <w:rsid w:val="00BB35BA"/>
    <w:rsid w:val="00BB3A90"/>
    <w:rsid w:val="00BB3CA3"/>
    <w:rsid w:val="00BB3ECE"/>
    <w:rsid w:val="00BB4613"/>
    <w:rsid w:val="00BB47C4"/>
    <w:rsid w:val="00BB55D0"/>
    <w:rsid w:val="00BB61BF"/>
    <w:rsid w:val="00BB65D4"/>
    <w:rsid w:val="00BB69A4"/>
    <w:rsid w:val="00BB69E7"/>
    <w:rsid w:val="00BB73C6"/>
    <w:rsid w:val="00BB7D5D"/>
    <w:rsid w:val="00BC03AC"/>
    <w:rsid w:val="00BC168E"/>
    <w:rsid w:val="00BC170E"/>
    <w:rsid w:val="00BC1A4E"/>
    <w:rsid w:val="00BC1AFF"/>
    <w:rsid w:val="00BC1B56"/>
    <w:rsid w:val="00BC2197"/>
    <w:rsid w:val="00BC2995"/>
    <w:rsid w:val="00BC2A1C"/>
    <w:rsid w:val="00BC3A1B"/>
    <w:rsid w:val="00BC3AA8"/>
    <w:rsid w:val="00BC4880"/>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B27"/>
    <w:rsid w:val="00BD5C37"/>
    <w:rsid w:val="00BD66BB"/>
    <w:rsid w:val="00BD673D"/>
    <w:rsid w:val="00BD6E02"/>
    <w:rsid w:val="00BD7951"/>
    <w:rsid w:val="00BE0121"/>
    <w:rsid w:val="00BE0528"/>
    <w:rsid w:val="00BE07AD"/>
    <w:rsid w:val="00BE07CD"/>
    <w:rsid w:val="00BE0A74"/>
    <w:rsid w:val="00BE0F08"/>
    <w:rsid w:val="00BE1455"/>
    <w:rsid w:val="00BE1A50"/>
    <w:rsid w:val="00BE21C1"/>
    <w:rsid w:val="00BE2455"/>
    <w:rsid w:val="00BE248F"/>
    <w:rsid w:val="00BE3C57"/>
    <w:rsid w:val="00BE3D09"/>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93"/>
    <w:rsid w:val="00BF44BE"/>
    <w:rsid w:val="00BF5185"/>
    <w:rsid w:val="00BF573A"/>
    <w:rsid w:val="00BF6F2C"/>
    <w:rsid w:val="00BF7255"/>
    <w:rsid w:val="00BF765B"/>
    <w:rsid w:val="00C017D7"/>
    <w:rsid w:val="00C02FE6"/>
    <w:rsid w:val="00C036B1"/>
    <w:rsid w:val="00C03EF1"/>
    <w:rsid w:val="00C04370"/>
    <w:rsid w:val="00C05993"/>
    <w:rsid w:val="00C05FA5"/>
    <w:rsid w:val="00C06986"/>
    <w:rsid w:val="00C06F43"/>
    <w:rsid w:val="00C07197"/>
    <w:rsid w:val="00C0799D"/>
    <w:rsid w:val="00C07A46"/>
    <w:rsid w:val="00C07C7F"/>
    <w:rsid w:val="00C102A2"/>
    <w:rsid w:val="00C10642"/>
    <w:rsid w:val="00C107BF"/>
    <w:rsid w:val="00C108C8"/>
    <w:rsid w:val="00C10CDB"/>
    <w:rsid w:val="00C116BF"/>
    <w:rsid w:val="00C1188B"/>
    <w:rsid w:val="00C12884"/>
    <w:rsid w:val="00C129F4"/>
    <w:rsid w:val="00C12B37"/>
    <w:rsid w:val="00C13508"/>
    <w:rsid w:val="00C1355A"/>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B35"/>
    <w:rsid w:val="00C26DC7"/>
    <w:rsid w:val="00C26F94"/>
    <w:rsid w:val="00C30B7F"/>
    <w:rsid w:val="00C30BCA"/>
    <w:rsid w:val="00C30FCF"/>
    <w:rsid w:val="00C312F1"/>
    <w:rsid w:val="00C31AA7"/>
    <w:rsid w:val="00C32722"/>
    <w:rsid w:val="00C32A03"/>
    <w:rsid w:val="00C32D7F"/>
    <w:rsid w:val="00C3371A"/>
    <w:rsid w:val="00C33783"/>
    <w:rsid w:val="00C33BC2"/>
    <w:rsid w:val="00C33F78"/>
    <w:rsid w:val="00C33FE6"/>
    <w:rsid w:val="00C34090"/>
    <w:rsid w:val="00C345C9"/>
    <w:rsid w:val="00C34648"/>
    <w:rsid w:val="00C34FA7"/>
    <w:rsid w:val="00C353FD"/>
    <w:rsid w:val="00C35458"/>
    <w:rsid w:val="00C3555E"/>
    <w:rsid w:val="00C357EA"/>
    <w:rsid w:val="00C35FAF"/>
    <w:rsid w:val="00C362E6"/>
    <w:rsid w:val="00C365C3"/>
    <w:rsid w:val="00C36FEB"/>
    <w:rsid w:val="00C3712C"/>
    <w:rsid w:val="00C37E5B"/>
    <w:rsid w:val="00C403B5"/>
    <w:rsid w:val="00C404C7"/>
    <w:rsid w:val="00C40A05"/>
    <w:rsid w:val="00C41408"/>
    <w:rsid w:val="00C41413"/>
    <w:rsid w:val="00C42029"/>
    <w:rsid w:val="00C4247E"/>
    <w:rsid w:val="00C42967"/>
    <w:rsid w:val="00C42A4E"/>
    <w:rsid w:val="00C42ADF"/>
    <w:rsid w:val="00C42C06"/>
    <w:rsid w:val="00C42C84"/>
    <w:rsid w:val="00C43103"/>
    <w:rsid w:val="00C435BD"/>
    <w:rsid w:val="00C43786"/>
    <w:rsid w:val="00C442E8"/>
    <w:rsid w:val="00C448D9"/>
    <w:rsid w:val="00C452F1"/>
    <w:rsid w:val="00C452F6"/>
    <w:rsid w:val="00C457FC"/>
    <w:rsid w:val="00C461E4"/>
    <w:rsid w:val="00C4712B"/>
    <w:rsid w:val="00C47B92"/>
    <w:rsid w:val="00C47FCB"/>
    <w:rsid w:val="00C5046D"/>
    <w:rsid w:val="00C50538"/>
    <w:rsid w:val="00C50F80"/>
    <w:rsid w:val="00C5186E"/>
    <w:rsid w:val="00C52516"/>
    <w:rsid w:val="00C52B3F"/>
    <w:rsid w:val="00C54001"/>
    <w:rsid w:val="00C55661"/>
    <w:rsid w:val="00C56A33"/>
    <w:rsid w:val="00C56AEE"/>
    <w:rsid w:val="00C574ED"/>
    <w:rsid w:val="00C57B71"/>
    <w:rsid w:val="00C57F6F"/>
    <w:rsid w:val="00C603D9"/>
    <w:rsid w:val="00C60BA1"/>
    <w:rsid w:val="00C60D58"/>
    <w:rsid w:val="00C61956"/>
    <w:rsid w:val="00C61F29"/>
    <w:rsid w:val="00C61F47"/>
    <w:rsid w:val="00C62AB9"/>
    <w:rsid w:val="00C63820"/>
    <w:rsid w:val="00C6396B"/>
    <w:rsid w:val="00C63DA1"/>
    <w:rsid w:val="00C6421F"/>
    <w:rsid w:val="00C67258"/>
    <w:rsid w:val="00C679D5"/>
    <w:rsid w:val="00C67E06"/>
    <w:rsid w:val="00C67E65"/>
    <w:rsid w:val="00C70882"/>
    <w:rsid w:val="00C70950"/>
    <w:rsid w:val="00C712F7"/>
    <w:rsid w:val="00C71713"/>
    <w:rsid w:val="00C71AB0"/>
    <w:rsid w:val="00C725F8"/>
    <w:rsid w:val="00C72AAA"/>
    <w:rsid w:val="00C72EB2"/>
    <w:rsid w:val="00C731AA"/>
    <w:rsid w:val="00C735D7"/>
    <w:rsid w:val="00C739CF"/>
    <w:rsid w:val="00C74124"/>
    <w:rsid w:val="00C74A09"/>
    <w:rsid w:val="00C74C54"/>
    <w:rsid w:val="00C758F9"/>
    <w:rsid w:val="00C7595D"/>
    <w:rsid w:val="00C77FAB"/>
    <w:rsid w:val="00C805F0"/>
    <w:rsid w:val="00C812D1"/>
    <w:rsid w:val="00C82E82"/>
    <w:rsid w:val="00C834C1"/>
    <w:rsid w:val="00C83525"/>
    <w:rsid w:val="00C837E6"/>
    <w:rsid w:val="00C84180"/>
    <w:rsid w:val="00C868F5"/>
    <w:rsid w:val="00C8694C"/>
    <w:rsid w:val="00C86BDF"/>
    <w:rsid w:val="00C86D3C"/>
    <w:rsid w:val="00C87078"/>
    <w:rsid w:val="00C870E7"/>
    <w:rsid w:val="00C87512"/>
    <w:rsid w:val="00C8759D"/>
    <w:rsid w:val="00C87B10"/>
    <w:rsid w:val="00C90115"/>
    <w:rsid w:val="00C90800"/>
    <w:rsid w:val="00C90939"/>
    <w:rsid w:val="00C90B7E"/>
    <w:rsid w:val="00C91B1D"/>
    <w:rsid w:val="00C924EF"/>
    <w:rsid w:val="00C92871"/>
    <w:rsid w:val="00C93253"/>
    <w:rsid w:val="00C93568"/>
    <w:rsid w:val="00C93802"/>
    <w:rsid w:val="00C93DFB"/>
    <w:rsid w:val="00C93E3E"/>
    <w:rsid w:val="00C9493D"/>
    <w:rsid w:val="00C95117"/>
    <w:rsid w:val="00C955EB"/>
    <w:rsid w:val="00C95829"/>
    <w:rsid w:val="00C95900"/>
    <w:rsid w:val="00C95914"/>
    <w:rsid w:val="00C95A40"/>
    <w:rsid w:val="00CA01B6"/>
    <w:rsid w:val="00CA02E2"/>
    <w:rsid w:val="00CA03AF"/>
    <w:rsid w:val="00CA0DD4"/>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55B"/>
    <w:rsid w:val="00CB2772"/>
    <w:rsid w:val="00CB27DF"/>
    <w:rsid w:val="00CB2914"/>
    <w:rsid w:val="00CB2CAC"/>
    <w:rsid w:val="00CB2F7A"/>
    <w:rsid w:val="00CB390D"/>
    <w:rsid w:val="00CB3DD8"/>
    <w:rsid w:val="00CB5794"/>
    <w:rsid w:val="00CB581F"/>
    <w:rsid w:val="00CB5A51"/>
    <w:rsid w:val="00CB5B87"/>
    <w:rsid w:val="00CB5D95"/>
    <w:rsid w:val="00CB5F35"/>
    <w:rsid w:val="00CB631C"/>
    <w:rsid w:val="00CB6460"/>
    <w:rsid w:val="00CB68CD"/>
    <w:rsid w:val="00CB6C45"/>
    <w:rsid w:val="00CB72E0"/>
    <w:rsid w:val="00CB731A"/>
    <w:rsid w:val="00CB786B"/>
    <w:rsid w:val="00CB7937"/>
    <w:rsid w:val="00CC0CF3"/>
    <w:rsid w:val="00CC0E75"/>
    <w:rsid w:val="00CC1750"/>
    <w:rsid w:val="00CC1F47"/>
    <w:rsid w:val="00CC22A9"/>
    <w:rsid w:val="00CC2452"/>
    <w:rsid w:val="00CC2B31"/>
    <w:rsid w:val="00CC2D59"/>
    <w:rsid w:val="00CC312C"/>
    <w:rsid w:val="00CC36A2"/>
    <w:rsid w:val="00CC3B09"/>
    <w:rsid w:val="00CC436D"/>
    <w:rsid w:val="00CC43E4"/>
    <w:rsid w:val="00CC4877"/>
    <w:rsid w:val="00CC5207"/>
    <w:rsid w:val="00CC5276"/>
    <w:rsid w:val="00CC5990"/>
    <w:rsid w:val="00CC6C3F"/>
    <w:rsid w:val="00CC6C47"/>
    <w:rsid w:val="00CC6D2E"/>
    <w:rsid w:val="00CD02D7"/>
    <w:rsid w:val="00CD03AF"/>
    <w:rsid w:val="00CD1282"/>
    <w:rsid w:val="00CD1BDE"/>
    <w:rsid w:val="00CD269C"/>
    <w:rsid w:val="00CD2B39"/>
    <w:rsid w:val="00CD3522"/>
    <w:rsid w:val="00CD3856"/>
    <w:rsid w:val="00CD438E"/>
    <w:rsid w:val="00CD454B"/>
    <w:rsid w:val="00CD4576"/>
    <w:rsid w:val="00CD4BFE"/>
    <w:rsid w:val="00CD5901"/>
    <w:rsid w:val="00CD5E8B"/>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10"/>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1ED"/>
    <w:rsid w:val="00D10219"/>
    <w:rsid w:val="00D10327"/>
    <w:rsid w:val="00D10B09"/>
    <w:rsid w:val="00D118E1"/>
    <w:rsid w:val="00D11DAA"/>
    <w:rsid w:val="00D11EFE"/>
    <w:rsid w:val="00D121AF"/>
    <w:rsid w:val="00D12B2A"/>
    <w:rsid w:val="00D12CA2"/>
    <w:rsid w:val="00D134D5"/>
    <w:rsid w:val="00D142CD"/>
    <w:rsid w:val="00D147E6"/>
    <w:rsid w:val="00D1486B"/>
    <w:rsid w:val="00D154D5"/>
    <w:rsid w:val="00D1637C"/>
    <w:rsid w:val="00D167CD"/>
    <w:rsid w:val="00D20FA7"/>
    <w:rsid w:val="00D21CAB"/>
    <w:rsid w:val="00D21F0D"/>
    <w:rsid w:val="00D23601"/>
    <w:rsid w:val="00D23735"/>
    <w:rsid w:val="00D243D3"/>
    <w:rsid w:val="00D247C5"/>
    <w:rsid w:val="00D24840"/>
    <w:rsid w:val="00D24B1A"/>
    <w:rsid w:val="00D253DE"/>
    <w:rsid w:val="00D25E60"/>
    <w:rsid w:val="00D26ACF"/>
    <w:rsid w:val="00D27A29"/>
    <w:rsid w:val="00D27D79"/>
    <w:rsid w:val="00D302A2"/>
    <w:rsid w:val="00D30C45"/>
    <w:rsid w:val="00D31B0A"/>
    <w:rsid w:val="00D32982"/>
    <w:rsid w:val="00D33CC4"/>
    <w:rsid w:val="00D33D6F"/>
    <w:rsid w:val="00D34133"/>
    <w:rsid w:val="00D34279"/>
    <w:rsid w:val="00D3444D"/>
    <w:rsid w:val="00D34826"/>
    <w:rsid w:val="00D352AF"/>
    <w:rsid w:val="00D35829"/>
    <w:rsid w:val="00D35F97"/>
    <w:rsid w:val="00D36274"/>
    <w:rsid w:val="00D36949"/>
    <w:rsid w:val="00D36C39"/>
    <w:rsid w:val="00D36CB4"/>
    <w:rsid w:val="00D3701A"/>
    <w:rsid w:val="00D37228"/>
    <w:rsid w:val="00D379C8"/>
    <w:rsid w:val="00D409C8"/>
    <w:rsid w:val="00D40D58"/>
    <w:rsid w:val="00D410B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6F18"/>
    <w:rsid w:val="00D47530"/>
    <w:rsid w:val="00D47C6A"/>
    <w:rsid w:val="00D47CEC"/>
    <w:rsid w:val="00D51137"/>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62C"/>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29F1"/>
    <w:rsid w:val="00D735F0"/>
    <w:rsid w:val="00D736BD"/>
    <w:rsid w:val="00D738DD"/>
    <w:rsid w:val="00D73B3F"/>
    <w:rsid w:val="00D73BD5"/>
    <w:rsid w:val="00D73C9D"/>
    <w:rsid w:val="00D73F0D"/>
    <w:rsid w:val="00D7440B"/>
    <w:rsid w:val="00D74652"/>
    <w:rsid w:val="00D75270"/>
    <w:rsid w:val="00D753B9"/>
    <w:rsid w:val="00D75F47"/>
    <w:rsid w:val="00D77A0E"/>
    <w:rsid w:val="00D77B7E"/>
    <w:rsid w:val="00D8020F"/>
    <w:rsid w:val="00D80BDF"/>
    <w:rsid w:val="00D81304"/>
    <w:rsid w:val="00D81648"/>
    <w:rsid w:val="00D81776"/>
    <w:rsid w:val="00D81846"/>
    <w:rsid w:val="00D8192A"/>
    <w:rsid w:val="00D81DAE"/>
    <w:rsid w:val="00D827B4"/>
    <w:rsid w:val="00D831DC"/>
    <w:rsid w:val="00D83561"/>
    <w:rsid w:val="00D83703"/>
    <w:rsid w:val="00D83DAC"/>
    <w:rsid w:val="00D846E3"/>
    <w:rsid w:val="00D8532B"/>
    <w:rsid w:val="00D86297"/>
    <w:rsid w:val="00D865CE"/>
    <w:rsid w:val="00D86A88"/>
    <w:rsid w:val="00D86FC4"/>
    <w:rsid w:val="00D87645"/>
    <w:rsid w:val="00D879B4"/>
    <w:rsid w:val="00D879DC"/>
    <w:rsid w:val="00D87A2C"/>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07B"/>
    <w:rsid w:val="00DA1A98"/>
    <w:rsid w:val="00DA1CD9"/>
    <w:rsid w:val="00DA201B"/>
    <w:rsid w:val="00DA2573"/>
    <w:rsid w:val="00DA2C8A"/>
    <w:rsid w:val="00DA2EFD"/>
    <w:rsid w:val="00DA3B69"/>
    <w:rsid w:val="00DA3CBC"/>
    <w:rsid w:val="00DA3F3C"/>
    <w:rsid w:val="00DA571E"/>
    <w:rsid w:val="00DA6C03"/>
    <w:rsid w:val="00DA6E0B"/>
    <w:rsid w:val="00DA76F3"/>
    <w:rsid w:val="00DA7894"/>
    <w:rsid w:val="00DB08C4"/>
    <w:rsid w:val="00DB090F"/>
    <w:rsid w:val="00DB178D"/>
    <w:rsid w:val="00DB1C88"/>
    <w:rsid w:val="00DB21A9"/>
    <w:rsid w:val="00DB2894"/>
    <w:rsid w:val="00DB386F"/>
    <w:rsid w:val="00DB3B1A"/>
    <w:rsid w:val="00DB5219"/>
    <w:rsid w:val="00DB58F6"/>
    <w:rsid w:val="00DB6498"/>
    <w:rsid w:val="00DB6534"/>
    <w:rsid w:val="00DB67AA"/>
    <w:rsid w:val="00DB698D"/>
    <w:rsid w:val="00DB7709"/>
    <w:rsid w:val="00DB777C"/>
    <w:rsid w:val="00DB77A2"/>
    <w:rsid w:val="00DB7918"/>
    <w:rsid w:val="00DB7B28"/>
    <w:rsid w:val="00DB7F4E"/>
    <w:rsid w:val="00DC036C"/>
    <w:rsid w:val="00DC12B8"/>
    <w:rsid w:val="00DC1F18"/>
    <w:rsid w:val="00DC2AD4"/>
    <w:rsid w:val="00DC3139"/>
    <w:rsid w:val="00DC32D8"/>
    <w:rsid w:val="00DC44A9"/>
    <w:rsid w:val="00DC4E0B"/>
    <w:rsid w:val="00DC545A"/>
    <w:rsid w:val="00DC5941"/>
    <w:rsid w:val="00DC6136"/>
    <w:rsid w:val="00DC7638"/>
    <w:rsid w:val="00DD0118"/>
    <w:rsid w:val="00DD0316"/>
    <w:rsid w:val="00DD03C2"/>
    <w:rsid w:val="00DD0561"/>
    <w:rsid w:val="00DD07AD"/>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3CAB"/>
    <w:rsid w:val="00DF45DD"/>
    <w:rsid w:val="00DF4DAD"/>
    <w:rsid w:val="00DF566B"/>
    <w:rsid w:val="00DF5D18"/>
    <w:rsid w:val="00DF5D19"/>
    <w:rsid w:val="00DF6E6D"/>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5F67"/>
    <w:rsid w:val="00E16B4B"/>
    <w:rsid w:val="00E1751B"/>
    <w:rsid w:val="00E17B6B"/>
    <w:rsid w:val="00E206E2"/>
    <w:rsid w:val="00E21795"/>
    <w:rsid w:val="00E21C01"/>
    <w:rsid w:val="00E2283E"/>
    <w:rsid w:val="00E22C11"/>
    <w:rsid w:val="00E23A05"/>
    <w:rsid w:val="00E23C09"/>
    <w:rsid w:val="00E240A7"/>
    <w:rsid w:val="00E24246"/>
    <w:rsid w:val="00E252A1"/>
    <w:rsid w:val="00E25A02"/>
    <w:rsid w:val="00E278BD"/>
    <w:rsid w:val="00E27A48"/>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543"/>
    <w:rsid w:val="00E426B4"/>
    <w:rsid w:val="00E4290F"/>
    <w:rsid w:val="00E42BA9"/>
    <w:rsid w:val="00E438F7"/>
    <w:rsid w:val="00E43956"/>
    <w:rsid w:val="00E43F67"/>
    <w:rsid w:val="00E4407F"/>
    <w:rsid w:val="00E4439C"/>
    <w:rsid w:val="00E44FA1"/>
    <w:rsid w:val="00E45DB2"/>
    <w:rsid w:val="00E45E95"/>
    <w:rsid w:val="00E463E0"/>
    <w:rsid w:val="00E46675"/>
    <w:rsid w:val="00E46D3D"/>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300C"/>
    <w:rsid w:val="00E63152"/>
    <w:rsid w:val="00E6443D"/>
    <w:rsid w:val="00E64853"/>
    <w:rsid w:val="00E64AE1"/>
    <w:rsid w:val="00E65F60"/>
    <w:rsid w:val="00E667B7"/>
    <w:rsid w:val="00E667DF"/>
    <w:rsid w:val="00E676B4"/>
    <w:rsid w:val="00E67C1D"/>
    <w:rsid w:val="00E70EFC"/>
    <w:rsid w:val="00E723B9"/>
    <w:rsid w:val="00E72798"/>
    <w:rsid w:val="00E7464E"/>
    <w:rsid w:val="00E74EF0"/>
    <w:rsid w:val="00E75C7C"/>
    <w:rsid w:val="00E75F56"/>
    <w:rsid w:val="00E769DE"/>
    <w:rsid w:val="00E77118"/>
    <w:rsid w:val="00E77D94"/>
    <w:rsid w:val="00E77EF8"/>
    <w:rsid w:val="00E800ED"/>
    <w:rsid w:val="00E809E2"/>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3EE"/>
    <w:rsid w:val="00E9465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92F"/>
    <w:rsid w:val="00EA4A46"/>
    <w:rsid w:val="00EA4FA4"/>
    <w:rsid w:val="00EA5065"/>
    <w:rsid w:val="00EA5974"/>
    <w:rsid w:val="00EA5E7E"/>
    <w:rsid w:val="00EA6164"/>
    <w:rsid w:val="00EA7512"/>
    <w:rsid w:val="00EA771D"/>
    <w:rsid w:val="00EA784A"/>
    <w:rsid w:val="00EA7DE1"/>
    <w:rsid w:val="00EA7F30"/>
    <w:rsid w:val="00EB02F0"/>
    <w:rsid w:val="00EB0FBD"/>
    <w:rsid w:val="00EB1D61"/>
    <w:rsid w:val="00EB216D"/>
    <w:rsid w:val="00EB275E"/>
    <w:rsid w:val="00EB3FD2"/>
    <w:rsid w:val="00EB4AD9"/>
    <w:rsid w:val="00EB4BAF"/>
    <w:rsid w:val="00EB5112"/>
    <w:rsid w:val="00EB5F26"/>
    <w:rsid w:val="00EB6D20"/>
    <w:rsid w:val="00EB732E"/>
    <w:rsid w:val="00EB75DC"/>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D7F96"/>
    <w:rsid w:val="00EE039C"/>
    <w:rsid w:val="00EE0A35"/>
    <w:rsid w:val="00EE11DA"/>
    <w:rsid w:val="00EE13FE"/>
    <w:rsid w:val="00EE1939"/>
    <w:rsid w:val="00EE201E"/>
    <w:rsid w:val="00EE234B"/>
    <w:rsid w:val="00EE23EB"/>
    <w:rsid w:val="00EE271E"/>
    <w:rsid w:val="00EE28B7"/>
    <w:rsid w:val="00EE317F"/>
    <w:rsid w:val="00EE388E"/>
    <w:rsid w:val="00EE42FD"/>
    <w:rsid w:val="00EE4372"/>
    <w:rsid w:val="00EE4AF5"/>
    <w:rsid w:val="00EE4E54"/>
    <w:rsid w:val="00EE56DE"/>
    <w:rsid w:val="00EE588C"/>
    <w:rsid w:val="00EE590F"/>
    <w:rsid w:val="00EE5A87"/>
    <w:rsid w:val="00EE652E"/>
    <w:rsid w:val="00EE6A70"/>
    <w:rsid w:val="00EE78C5"/>
    <w:rsid w:val="00EE7C52"/>
    <w:rsid w:val="00EF048A"/>
    <w:rsid w:val="00EF0CEC"/>
    <w:rsid w:val="00EF0DC9"/>
    <w:rsid w:val="00EF11E3"/>
    <w:rsid w:val="00EF132D"/>
    <w:rsid w:val="00EF363D"/>
    <w:rsid w:val="00EF477D"/>
    <w:rsid w:val="00EF47F9"/>
    <w:rsid w:val="00EF4A5B"/>
    <w:rsid w:val="00EF4D02"/>
    <w:rsid w:val="00EF4FC0"/>
    <w:rsid w:val="00EF5782"/>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3F5F"/>
    <w:rsid w:val="00F04040"/>
    <w:rsid w:val="00F04ED2"/>
    <w:rsid w:val="00F0569D"/>
    <w:rsid w:val="00F0629C"/>
    <w:rsid w:val="00F065AA"/>
    <w:rsid w:val="00F0697D"/>
    <w:rsid w:val="00F06987"/>
    <w:rsid w:val="00F06ACF"/>
    <w:rsid w:val="00F06B7A"/>
    <w:rsid w:val="00F074AB"/>
    <w:rsid w:val="00F076FC"/>
    <w:rsid w:val="00F077E2"/>
    <w:rsid w:val="00F07979"/>
    <w:rsid w:val="00F07BB1"/>
    <w:rsid w:val="00F10B93"/>
    <w:rsid w:val="00F1146D"/>
    <w:rsid w:val="00F11564"/>
    <w:rsid w:val="00F1283F"/>
    <w:rsid w:val="00F12D2C"/>
    <w:rsid w:val="00F1307C"/>
    <w:rsid w:val="00F14D0E"/>
    <w:rsid w:val="00F16002"/>
    <w:rsid w:val="00F165A4"/>
    <w:rsid w:val="00F17436"/>
    <w:rsid w:val="00F176E4"/>
    <w:rsid w:val="00F17C2F"/>
    <w:rsid w:val="00F17DB3"/>
    <w:rsid w:val="00F17DC9"/>
    <w:rsid w:val="00F20063"/>
    <w:rsid w:val="00F204CA"/>
    <w:rsid w:val="00F214AB"/>
    <w:rsid w:val="00F218B7"/>
    <w:rsid w:val="00F218F6"/>
    <w:rsid w:val="00F22E76"/>
    <w:rsid w:val="00F238D7"/>
    <w:rsid w:val="00F23A43"/>
    <w:rsid w:val="00F24735"/>
    <w:rsid w:val="00F24BCC"/>
    <w:rsid w:val="00F265A8"/>
    <w:rsid w:val="00F26652"/>
    <w:rsid w:val="00F273D9"/>
    <w:rsid w:val="00F27611"/>
    <w:rsid w:val="00F27BBC"/>
    <w:rsid w:val="00F306CB"/>
    <w:rsid w:val="00F3113A"/>
    <w:rsid w:val="00F320CC"/>
    <w:rsid w:val="00F3236A"/>
    <w:rsid w:val="00F324B5"/>
    <w:rsid w:val="00F325F7"/>
    <w:rsid w:val="00F32617"/>
    <w:rsid w:val="00F32650"/>
    <w:rsid w:val="00F32662"/>
    <w:rsid w:val="00F347DC"/>
    <w:rsid w:val="00F34B49"/>
    <w:rsid w:val="00F34E07"/>
    <w:rsid w:val="00F34E31"/>
    <w:rsid w:val="00F352A8"/>
    <w:rsid w:val="00F35507"/>
    <w:rsid w:val="00F35B0E"/>
    <w:rsid w:val="00F36A39"/>
    <w:rsid w:val="00F36D60"/>
    <w:rsid w:val="00F379A8"/>
    <w:rsid w:val="00F40314"/>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CF9"/>
    <w:rsid w:val="00F46E8D"/>
    <w:rsid w:val="00F47056"/>
    <w:rsid w:val="00F4711D"/>
    <w:rsid w:val="00F4727D"/>
    <w:rsid w:val="00F47724"/>
    <w:rsid w:val="00F47FC3"/>
    <w:rsid w:val="00F50952"/>
    <w:rsid w:val="00F50EFC"/>
    <w:rsid w:val="00F51AF5"/>
    <w:rsid w:val="00F51BF8"/>
    <w:rsid w:val="00F51F38"/>
    <w:rsid w:val="00F5202D"/>
    <w:rsid w:val="00F52986"/>
    <w:rsid w:val="00F52B2E"/>
    <w:rsid w:val="00F52D04"/>
    <w:rsid w:val="00F52D8F"/>
    <w:rsid w:val="00F53642"/>
    <w:rsid w:val="00F53A40"/>
    <w:rsid w:val="00F54092"/>
    <w:rsid w:val="00F541ED"/>
    <w:rsid w:val="00F544AA"/>
    <w:rsid w:val="00F54F7C"/>
    <w:rsid w:val="00F5580D"/>
    <w:rsid w:val="00F55B31"/>
    <w:rsid w:val="00F56BBF"/>
    <w:rsid w:val="00F56CB2"/>
    <w:rsid w:val="00F573A4"/>
    <w:rsid w:val="00F57B24"/>
    <w:rsid w:val="00F57F89"/>
    <w:rsid w:val="00F603FB"/>
    <w:rsid w:val="00F6057B"/>
    <w:rsid w:val="00F60E2A"/>
    <w:rsid w:val="00F61FD0"/>
    <w:rsid w:val="00F621C4"/>
    <w:rsid w:val="00F63D46"/>
    <w:rsid w:val="00F64B49"/>
    <w:rsid w:val="00F65C63"/>
    <w:rsid w:val="00F65E30"/>
    <w:rsid w:val="00F65ECB"/>
    <w:rsid w:val="00F66DD8"/>
    <w:rsid w:val="00F66EB1"/>
    <w:rsid w:val="00F67F3A"/>
    <w:rsid w:val="00F7088F"/>
    <w:rsid w:val="00F717E2"/>
    <w:rsid w:val="00F7212A"/>
    <w:rsid w:val="00F74355"/>
    <w:rsid w:val="00F7484C"/>
    <w:rsid w:val="00F74A1E"/>
    <w:rsid w:val="00F7694E"/>
    <w:rsid w:val="00F76FD3"/>
    <w:rsid w:val="00F776B8"/>
    <w:rsid w:val="00F8087A"/>
    <w:rsid w:val="00F81820"/>
    <w:rsid w:val="00F81B50"/>
    <w:rsid w:val="00F82543"/>
    <w:rsid w:val="00F826BB"/>
    <w:rsid w:val="00F82FEC"/>
    <w:rsid w:val="00F83387"/>
    <w:rsid w:val="00F835EC"/>
    <w:rsid w:val="00F83BED"/>
    <w:rsid w:val="00F84483"/>
    <w:rsid w:val="00F84E24"/>
    <w:rsid w:val="00F852CF"/>
    <w:rsid w:val="00F85439"/>
    <w:rsid w:val="00F85AFB"/>
    <w:rsid w:val="00F85D2C"/>
    <w:rsid w:val="00F86BBB"/>
    <w:rsid w:val="00F86EAE"/>
    <w:rsid w:val="00F87307"/>
    <w:rsid w:val="00F87616"/>
    <w:rsid w:val="00F901A0"/>
    <w:rsid w:val="00F90348"/>
    <w:rsid w:val="00F916E8"/>
    <w:rsid w:val="00F91BB4"/>
    <w:rsid w:val="00F92AA3"/>
    <w:rsid w:val="00F92BED"/>
    <w:rsid w:val="00F945F1"/>
    <w:rsid w:val="00F94DF5"/>
    <w:rsid w:val="00F95281"/>
    <w:rsid w:val="00F95511"/>
    <w:rsid w:val="00F955DD"/>
    <w:rsid w:val="00F957C8"/>
    <w:rsid w:val="00F95A55"/>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A7877"/>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67D"/>
    <w:rsid w:val="00FC0B3E"/>
    <w:rsid w:val="00FC1032"/>
    <w:rsid w:val="00FC1047"/>
    <w:rsid w:val="00FC125D"/>
    <w:rsid w:val="00FC12BF"/>
    <w:rsid w:val="00FC13EF"/>
    <w:rsid w:val="00FC33EC"/>
    <w:rsid w:val="00FC3890"/>
    <w:rsid w:val="00FC39CC"/>
    <w:rsid w:val="00FC4232"/>
    <w:rsid w:val="00FC43FD"/>
    <w:rsid w:val="00FC44C6"/>
    <w:rsid w:val="00FC4B92"/>
    <w:rsid w:val="00FC5007"/>
    <w:rsid w:val="00FC5161"/>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607"/>
    <w:rsid w:val="00FD6A5A"/>
    <w:rsid w:val="00FD7360"/>
    <w:rsid w:val="00FD7863"/>
    <w:rsid w:val="00FD7A33"/>
    <w:rsid w:val="00FE0926"/>
    <w:rsid w:val="00FE0F5E"/>
    <w:rsid w:val="00FE1129"/>
    <w:rsid w:val="00FE1208"/>
    <w:rsid w:val="00FE1315"/>
    <w:rsid w:val="00FE33B2"/>
    <w:rsid w:val="00FE433C"/>
    <w:rsid w:val="00FE4626"/>
    <w:rsid w:val="00FE4D6C"/>
    <w:rsid w:val="00FE4F54"/>
    <w:rsid w:val="00FE5AFA"/>
    <w:rsid w:val="00FE69B9"/>
    <w:rsid w:val="00FE703E"/>
    <w:rsid w:val="00FE75AB"/>
    <w:rsid w:val="00FE7618"/>
    <w:rsid w:val="00FF114E"/>
    <w:rsid w:val="00FF1213"/>
    <w:rsid w:val="00FF1371"/>
    <w:rsid w:val="00FF15F7"/>
    <w:rsid w:val="00FF1FC4"/>
    <w:rsid w:val="00FF2065"/>
    <w:rsid w:val="00FF3C3C"/>
    <w:rsid w:val="00FF3C8C"/>
    <w:rsid w:val="00FF3E2D"/>
    <w:rsid w:val="00FF3EDB"/>
    <w:rsid w:val="00FF4122"/>
    <w:rsid w:val="00FF4958"/>
    <w:rsid w:val="00FF502F"/>
    <w:rsid w:val="00FF5476"/>
    <w:rsid w:val="00FF608B"/>
    <w:rsid w:val="00FF6151"/>
    <w:rsid w:val="00FF6A5B"/>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kilgi@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2647</TotalTime>
  <Pages>3</Pages>
  <Words>1300</Words>
  <Characters>7540</Characters>
  <Application>Microsoft Office Word</Application>
  <DocSecurity>0</DocSecurity>
  <Lines>62</Lines>
  <Paragraphs>17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8823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2193</cp:revision>
  <cp:lastPrinted>2009-10-14T12:22:00Z</cp:lastPrinted>
  <dcterms:created xsi:type="dcterms:W3CDTF">2023-08-14T09:20:00Z</dcterms:created>
  <dcterms:modified xsi:type="dcterms:W3CDTF">2025-12-29T14:57:00Z</dcterms:modified>
</cp:coreProperties>
</file>